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0EC4D" w14:textId="77777777" w:rsidR="0079195F" w:rsidRDefault="00910EB1" w:rsidP="0079195F">
      <w:pPr>
        <w:tabs>
          <w:tab w:val="left" w:pos="4032"/>
        </w:tabs>
        <w:autoSpaceDE w:val="0"/>
        <w:spacing w:after="120"/>
        <w:rPr>
          <w:noProof/>
          <w:sz w:val="12"/>
          <w:szCs w:val="12"/>
        </w:rPr>
      </w:pPr>
      <w:r>
        <w:rPr>
          <w:noProof/>
          <w:lang w:eastAsia="it-IT"/>
        </w:rPr>
        <w:drawing>
          <wp:anchor distT="0" distB="0" distL="114300" distR="114300" simplePos="0" relativeHeight="251662336" behindDoc="0" locked="0" layoutInCell="1" allowOverlap="1" wp14:anchorId="72CC9A87" wp14:editId="2E512A79">
            <wp:simplePos x="0" y="0"/>
            <wp:positionH relativeFrom="column">
              <wp:posOffset>2223135</wp:posOffset>
            </wp:positionH>
            <wp:positionV relativeFrom="paragraph">
              <wp:posOffset>-432670</wp:posOffset>
            </wp:positionV>
            <wp:extent cx="1876425" cy="857250"/>
            <wp:effectExtent l="19050" t="0" r="9525" b="0"/>
            <wp:wrapNone/>
            <wp:docPr id="2" name="Immagine 2" descr="Descrizione: Homepage - CIPS - Cinema e Immagini per la Scu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Descrizione: Homepage - CIPS - Cinema e Immagini per la Scuola"/>
                    <pic:cNvPicPr>
                      <a:picLocks noChangeAspect="1" noChangeArrowheads="1"/>
                    </pic:cNvPicPr>
                  </pic:nvPicPr>
                  <pic:blipFill>
                    <a:blip r:embed="rId5" cstate="print"/>
                    <a:srcRect b="18871"/>
                    <a:stretch>
                      <a:fillRect/>
                    </a:stretch>
                  </pic:blipFill>
                  <pic:spPr bwMode="auto">
                    <a:xfrm>
                      <a:off x="0" y="0"/>
                      <a:ext cx="1876425" cy="857250"/>
                    </a:xfrm>
                    <a:prstGeom prst="rect">
                      <a:avLst/>
                    </a:prstGeom>
                    <a:noFill/>
                    <a:ln w="9525">
                      <a:noFill/>
                      <a:miter lim="800000"/>
                      <a:headEnd/>
                      <a:tailEnd/>
                    </a:ln>
                  </pic:spPr>
                </pic:pic>
              </a:graphicData>
            </a:graphic>
          </wp:anchor>
        </w:drawing>
      </w:r>
      <w:r w:rsidR="0079195F">
        <w:rPr>
          <w:noProof/>
          <w:lang w:eastAsia="it-IT"/>
        </w:rPr>
        <w:drawing>
          <wp:anchor distT="0" distB="0" distL="114300" distR="114300" simplePos="0" relativeHeight="251661312" behindDoc="0" locked="0" layoutInCell="1" allowOverlap="1" wp14:anchorId="7AD7407D" wp14:editId="2ED20820">
            <wp:simplePos x="0" y="0"/>
            <wp:positionH relativeFrom="column">
              <wp:posOffset>274881</wp:posOffset>
            </wp:positionH>
            <wp:positionV relativeFrom="paragraph">
              <wp:posOffset>-134635</wp:posOffset>
            </wp:positionV>
            <wp:extent cx="861695" cy="514985"/>
            <wp:effectExtent l="0" t="0" r="0" b="0"/>
            <wp:wrapNone/>
            <wp:docPr id="7" name="Immagine 7" descr="logo scuol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cuola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61695" cy="514985"/>
                    </a:xfrm>
                    <a:prstGeom prst="rect">
                      <a:avLst/>
                    </a:prstGeom>
                    <a:noFill/>
                    <a:ln>
                      <a:noFill/>
                    </a:ln>
                  </pic:spPr>
                </pic:pic>
              </a:graphicData>
            </a:graphic>
          </wp:anchor>
        </w:drawing>
      </w:r>
    </w:p>
    <w:p w14:paraId="2196401C" w14:textId="77777777" w:rsidR="0079195F" w:rsidRDefault="0079195F" w:rsidP="0079195F">
      <w:pPr>
        <w:tabs>
          <w:tab w:val="left" w:pos="4032"/>
        </w:tabs>
        <w:autoSpaceDE w:val="0"/>
        <w:spacing w:after="120"/>
        <w:rPr>
          <w:noProof/>
          <w:sz w:val="12"/>
          <w:szCs w:val="12"/>
        </w:rPr>
      </w:pPr>
      <w:r>
        <w:rPr>
          <w:noProof/>
          <w:lang w:eastAsia="it-IT"/>
        </w:rPr>
        <w:drawing>
          <wp:anchor distT="0" distB="0" distL="114300" distR="114300" simplePos="0" relativeHeight="251660288" behindDoc="0" locked="0" layoutInCell="1" allowOverlap="1" wp14:anchorId="4A8E9242" wp14:editId="5A8DD7A0">
            <wp:simplePos x="0" y="0"/>
            <wp:positionH relativeFrom="column">
              <wp:posOffset>5705475</wp:posOffset>
            </wp:positionH>
            <wp:positionV relativeFrom="paragraph">
              <wp:posOffset>-181610</wp:posOffset>
            </wp:positionV>
            <wp:extent cx="558800" cy="427990"/>
            <wp:effectExtent l="0" t="0" r="0" b="0"/>
            <wp:wrapNone/>
            <wp:docPr id="8" name="Immagine 8" descr="bandi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ndier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8800" cy="427990"/>
                    </a:xfrm>
                    <a:prstGeom prst="rect">
                      <a:avLst/>
                    </a:prstGeom>
                    <a:noFill/>
                    <a:ln>
                      <a:noFill/>
                    </a:ln>
                  </pic:spPr>
                </pic:pic>
              </a:graphicData>
            </a:graphic>
          </wp:anchor>
        </w:drawing>
      </w:r>
    </w:p>
    <w:p w14:paraId="1C2628A6" w14:textId="77777777" w:rsidR="0079195F" w:rsidRDefault="0079195F" w:rsidP="0079195F">
      <w:pPr>
        <w:autoSpaceDE w:val="0"/>
        <w:rPr>
          <w:rFonts w:ascii="Times New Roman" w:eastAsia="Times New Roman" w:hAnsi="Times New Roman"/>
          <w:b/>
          <w:i/>
          <w:sz w:val="16"/>
          <w:szCs w:val="16"/>
          <w:lang w:eastAsia="zh-CN"/>
        </w:rPr>
      </w:pPr>
    </w:p>
    <w:p w14:paraId="7EF21DCD" w14:textId="77777777" w:rsidR="0079195F" w:rsidRPr="00196C8B" w:rsidRDefault="0079195F" w:rsidP="0079195F">
      <w:pPr>
        <w:autoSpaceDE w:val="0"/>
        <w:jc w:val="center"/>
        <w:rPr>
          <w:rFonts w:ascii="Times New Roman" w:eastAsia="Times New Roman" w:hAnsi="Times New Roman"/>
          <w:bCs/>
          <w:sz w:val="36"/>
          <w:szCs w:val="36"/>
          <w:lang w:eastAsia="zh-CN"/>
        </w:rPr>
      </w:pPr>
      <w:r w:rsidRPr="00196C8B">
        <w:rPr>
          <w:rFonts w:ascii="Times New Roman" w:eastAsia="Times New Roman" w:hAnsi="Times New Roman"/>
          <w:b/>
          <w:i/>
          <w:sz w:val="36"/>
          <w:szCs w:val="36"/>
          <w:lang w:eastAsia="zh-CN"/>
        </w:rPr>
        <w:t>Istituto d’Istruzione Superiore “E. Majorana - A. Cascino”</w:t>
      </w:r>
    </w:p>
    <w:p w14:paraId="296E35D7" w14:textId="77777777" w:rsidR="0079195F" w:rsidRPr="00566A21" w:rsidRDefault="0079195F" w:rsidP="00910EB1">
      <w:pPr>
        <w:pStyle w:val="Nessunaspaziatura"/>
        <w:jc w:val="center"/>
        <w:rPr>
          <w:lang w:eastAsia="zh-CN"/>
        </w:rPr>
      </w:pPr>
      <w:r w:rsidRPr="00566A21">
        <w:rPr>
          <w:lang w:eastAsia="zh-CN"/>
        </w:rPr>
        <w:t>Piazza Sen. Marescalchi, n. 2 – 94015 Piazza Armerina</w:t>
      </w:r>
    </w:p>
    <w:p w14:paraId="04143008" w14:textId="77777777" w:rsidR="0079195F" w:rsidRDefault="0079195F" w:rsidP="00910EB1">
      <w:pPr>
        <w:pStyle w:val="Nessunaspaziatura"/>
        <w:jc w:val="center"/>
        <w:rPr>
          <w:sz w:val="16"/>
          <w:szCs w:val="16"/>
          <w:lang w:eastAsia="zh-CN"/>
        </w:rPr>
      </w:pPr>
      <w:r>
        <w:rPr>
          <w:sz w:val="16"/>
          <w:szCs w:val="16"/>
          <w:lang w:eastAsia="zh-CN"/>
        </w:rPr>
        <w:t>Tel. 0935/684435 (Industriale- Turistico- Liceo Classico) - 0935/</w:t>
      </w:r>
      <w:bookmarkStart w:id="0" w:name="_Hlk101898249"/>
      <w:r>
        <w:rPr>
          <w:sz w:val="16"/>
          <w:szCs w:val="16"/>
        </w:rPr>
        <w:t>573726</w:t>
      </w:r>
      <w:bookmarkEnd w:id="0"/>
      <w:r>
        <w:rPr>
          <w:sz w:val="16"/>
          <w:szCs w:val="16"/>
          <w:lang w:eastAsia="zh-CN"/>
        </w:rPr>
        <w:t xml:space="preserve"> (Liceo Scientifico)</w:t>
      </w:r>
    </w:p>
    <w:p w14:paraId="15835BDB" w14:textId="77777777" w:rsidR="0079195F" w:rsidRPr="00196C8B" w:rsidRDefault="0079195F" w:rsidP="00910EB1">
      <w:pPr>
        <w:pStyle w:val="Nessunaspaziatura"/>
        <w:jc w:val="center"/>
        <w:rPr>
          <w:sz w:val="16"/>
          <w:szCs w:val="16"/>
          <w:lang w:eastAsia="zh-CN"/>
        </w:rPr>
      </w:pPr>
      <w:r w:rsidRPr="00196C8B">
        <w:rPr>
          <w:sz w:val="16"/>
          <w:szCs w:val="16"/>
          <w:lang w:eastAsia="zh-CN"/>
        </w:rPr>
        <w:t xml:space="preserve">e-mail: </w:t>
      </w:r>
      <w:hyperlink r:id="rId8" w:history="1">
        <w:r w:rsidRPr="00196C8B">
          <w:rPr>
            <w:sz w:val="16"/>
            <w:szCs w:val="16"/>
            <w:lang w:eastAsia="zh-CN"/>
          </w:rPr>
          <w:t>enis00700g@istruzione.it</w:t>
        </w:r>
      </w:hyperlink>
      <w:r w:rsidRPr="00196C8B">
        <w:rPr>
          <w:sz w:val="16"/>
          <w:szCs w:val="16"/>
          <w:lang w:eastAsia="zh-CN"/>
        </w:rPr>
        <w:t xml:space="preserve"> - pec: </w:t>
      </w:r>
      <w:hyperlink r:id="rId9" w:history="1">
        <w:r w:rsidRPr="00C67734">
          <w:rPr>
            <w:rStyle w:val="Collegamentoipertestuale"/>
            <w:rFonts w:ascii="Times New Roman" w:hAnsi="Times New Roman"/>
            <w:bCs/>
            <w:sz w:val="16"/>
            <w:szCs w:val="16"/>
            <w:lang w:eastAsia="zh-CN"/>
          </w:rPr>
          <w:t>enis00700g@pec.istruzione.it</w:t>
        </w:r>
      </w:hyperlink>
    </w:p>
    <w:p w14:paraId="6B6795D5" w14:textId="1BE2435E" w:rsidR="0079195F" w:rsidRPr="00257440" w:rsidRDefault="0079195F" w:rsidP="00910EB1">
      <w:pPr>
        <w:pStyle w:val="Nessunaspaziatura"/>
        <w:jc w:val="center"/>
        <w:rPr>
          <w:rFonts w:cs="Times New Roman"/>
          <w:b/>
          <w:smallCaps/>
          <w:sz w:val="40"/>
          <w:szCs w:val="40"/>
          <w:lang w:val="en-US"/>
        </w:rPr>
      </w:pPr>
      <w:r w:rsidRPr="00196C8B">
        <w:rPr>
          <w:sz w:val="16"/>
          <w:szCs w:val="16"/>
          <w:lang w:val="en-GB" w:eastAsia="zh-CN"/>
        </w:rPr>
        <w:t xml:space="preserve">C.F. 80001140864 </w:t>
      </w:r>
      <w:r>
        <w:rPr>
          <w:sz w:val="16"/>
          <w:szCs w:val="16"/>
          <w:lang w:val="en-GB" w:eastAsia="zh-CN"/>
        </w:rPr>
        <w:t>–</w:t>
      </w:r>
      <w:r w:rsidRPr="00196C8B">
        <w:rPr>
          <w:sz w:val="16"/>
          <w:szCs w:val="16"/>
          <w:lang w:val="en-GB" w:eastAsia="zh-CN"/>
        </w:rPr>
        <w:t xml:space="preserve"> Cod. </w:t>
      </w:r>
      <w:proofErr w:type="spellStart"/>
      <w:r w:rsidRPr="00196C8B">
        <w:rPr>
          <w:sz w:val="16"/>
          <w:szCs w:val="16"/>
          <w:lang w:val="en-GB" w:eastAsia="zh-CN"/>
        </w:rPr>
        <w:t>Mecc</w:t>
      </w:r>
      <w:proofErr w:type="spellEnd"/>
      <w:r w:rsidRPr="00196C8B">
        <w:rPr>
          <w:sz w:val="16"/>
          <w:szCs w:val="16"/>
          <w:lang w:val="en-GB" w:eastAsia="zh-CN"/>
        </w:rPr>
        <w:t>. ENIS00700</w:t>
      </w:r>
      <w:proofErr w:type="gramStart"/>
      <w:r w:rsidRPr="00196C8B">
        <w:rPr>
          <w:sz w:val="16"/>
          <w:szCs w:val="16"/>
          <w:lang w:val="en-GB" w:eastAsia="zh-CN"/>
        </w:rPr>
        <w:t>G  -</w:t>
      </w:r>
      <w:proofErr w:type="gramEnd"/>
      <w:r w:rsidRPr="00196C8B">
        <w:rPr>
          <w:sz w:val="16"/>
          <w:szCs w:val="16"/>
          <w:lang w:val="en-GB" w:eastAsia="zh-CN"/>
        </w:rPr>
        <w:t xml:space="preserve">  </w:t>
      </w:r>
      <w:hyperlink r:id="rId10" w:history="1">
        <w:r w:rsidR="00634796" w:rsidRPr="00A55781">
          <w:rPr>
            <w:rStyle w:val="Collegamentoipertestuale"/>
            <w:rFonts w:ascii="Times New Roman" w:eastAsia="Times New Roman" w:hAnsi="Times New Roman"/>
            <w:sz w:val="16"/>
            <w:szCs w:val="16"/>
            <w:lang w:val="en-US" w:eastAsia="zh-CN"/>
          </w:rPr>
          <w:t>www.majoranacascino.edu.it</w:t>
        </w:r>
      </w:hyperlink>
    </w:p>
    <w:p w14:paraId="7FEBEBD6" w14:textId="77777777" w:rsidR="00466815" w:rsidRDefault="00466815" w:rsidP="00910EB1">
      <w:pPr>
        <w:pStyle w:val="Nessunaspaziatura"/>
        <w:jc w:val="center"/>
        <w:rPr>
          <w:rFonts w:ascii="Helvetica" w:hAnsi="Helvetica" w:cs="Helvetica"/>
          <w:color w:val="333333"/>
          <w:sz w:val="21"/>
          <w:szCs w:val="21"/>
          <w:lang w:eastAsia="it-IT"/>
        </w:rPr>
      </w:pPr>
    </w:p>
    <w:p w14:paraId="18C35A78" w14:textId="77777777" w:rsidR="00466815" w:rsidRPr="00007328" w:rsidRDefault="00007328" w:rsidP="00007328">
      <w:pPr>
        <w:spacing w:after="150" w:line="240" w:lineRule="auto"/>
        <w:jc w:val="center"/>
        <w:rPr>
          <w:rFonts w:ascii="Times New Roman" w:eastAsia="Times New Roman" w:hAnsi="Times New Roman" w:cs="Times New Roman"/>
          <w:b/>
          <w:color w:val="333333"/>
          <w:sz w:val="40"/>
          <w:szCs w:val="40"/>
          <w:lang w:eastAsia="it-IT"/>
        </w:rPr>
      </w:pPr>
      <w:r w:rsidRPr="00007328">
        <w:rPr>
          <w:rFonts w:ascii="Times New Roman" w:eastAsia="Times New Roman" w:hAnsi="Times New Roman" w:cs="Times New Roman"/>
          <w:b/>
          <w:color w:val="333333"/>
          <w:sz w:val="40"/>
          <w:szCs w:val="40"/>
          <w:lang w:eastAsia="it-IT"/>
        </w:rPr>
        <w:t>CONVENZIONE PERCORSO PER LE COMPETENZE TRASVERSALI E PER L’ORIENTAMENTO</w:t>
      </w:r>
    </w:p>
    <w:p w14:paraId="19726C76" w14:textId="77777777" w:rsidR="00466815" w:rsidRDefault="00466815" w:rsidP="00466815">
      <w:pPr>
        <w:spacing w:after="150" w:line="240" w:lineRule="auto"/>
        <w:rPr>
          <w:rFonts w:ascii="Helvetica" w:eastAsia="Times New Roman" w:hAnsi="Helvetica" w:cs="Helvetica"/>
          <w:color w:val="333333"/>
          <w:sz w:val="21"/>
          <w:szCs w:val="21"/>
          <w:lang w:eastAsia="it-IT"/>
        </w:rPr>
      </w:pPr>
    </w:p>
    <w:p w14:paraId="55B7AD8D" w14:textId="77777777" w:rsidR="00D864CA" w:rsidRDefault="00D864CA" w:rsidP="00466815">
      <w:pPr>
        <w:spacing w:after="150" w:line="240" w:lineRule="auto"/>
        <w:rPr>
          <w:rFonts w:ascii="Helvetica" w:eastAsia="Times New Roman" w:hAnsi="Helvetica" w:cs="Helvetica"/>
          <w:color w:val="333333"/>
          <w:sz w:val="21"/>
          <w:szCs w:val="21"/>
          <w:lang w:eastAsia="it-IT"/>
        </w:rPr>
      </w:pPr>
    </w:p>
    <w:p w14:paraId="0289ED64" w14:textId="77777777" w:rsidR="00D864CA" w:rsidRDefault="00D864CA" w:rsidP="006E7A3D">
      <w:pPr>
        <w:suppressAutoHyphens/>
        <w:spacing w:after="0" w:line="276" w:lineRule="auto"/>
        <w:jc w:val="both"/>
        <w:rPr>
          <w:rFonts w:ascii="Times New Roman" w:hAnsi="Times New Roman" w:cs="Times New Roman"/>
          <w:color w:val="000000"/>
          <w:spacing w:val="30"/>
          <w:sz w:val="24"/>
          <w:szCs w:val="24"/>
          <w:shd w:val="clear" w:color="auto" w:fill="FFFFFF"/>
        </w:rPr>
      </w:pPr>
      <w:r w:rsidRPr="00D864CA">
        <w:rPr>
          <w:rFonts w:ascii="Times New Roman" w:eastAsia="Times New Roman" w:hAnsi="Times New Roman" w:cs="Times New Roman"/>
          <w:b/>
          <w:sz w:val="24"/>
          <w:szCs w:val="20"/>
          <w:lang w:eastAsia="zh-CN"/>
        </w:rPr>
        <w:t>l’Istituto Istruzione Superiore "E. Majorana - A. Cascino"</w:t>
      </w:r>
      <w:r w:rsidRPr="00D864CA">
        <w:rPr>
          <w:rFonts w:ascii="Times New Roman" w:eastAsia="Times New Roman" w:hAnsi="Times New Roman" w:cs="Times New Roman"/>
          <w:sz w:val="24"/>
          <w:szCs w:val="20"/>
          <w:lang w:eastAsia="zh-CN"/>
        </w:rPr>
        <w:t>, con sede in Piazza Armerina, Piazza Sen.</w:t>
      </w:r>
      <w:r w:rsidRPr="00D864CA">
        <w:rPr>
          <w:rFonts w:ascii="Times New Roman" w:eastAsia="Times New Roman" w:hAnsi="Times New Roman" w:cs="Times New Roman"/>
          <w:b/>
          <w:sz w:val="24"/>
          <w:szCs w:val="20"/>
          <w:lang w:eastAsia="zh-CN"/>
        </w:rPr>
        <w:t xml:space="preserve"> </w:t>
      </w:r>
      <w:r w:rsidRPr="00D864CA">
        <w:rPr>
          <w:rFonts w:ascii="Times New Roman" w:eastAsia="Times New Roman" w:hAnsi="Times New Roman" w:cs="Times New Roman"/>
          <w:sz w:val="24"/>
          <w:szCs w:val="20"/>
          <w:lang w:eastAsia="zh-CN"/>
        </w:rPr>
        <w:t>Marescalchi, n. 2 - codice fiscale 80001140864 d’ora in poi denominato anche "</w:t>
      </w:r>
      <w:r w:rsidR="006E7A3D">
        <w:rPr>
          <w:rFonts w:ascii="Times New Roman" w:eastAsia="Times New Roman" w:hAnsi="Times New Roman" w:cs="Times New Roman"/>
          <w:sz w:val="24"/>
          <w:szCs w:val="20"/>
          <w:lang w:eastAsia="zh-CN"/>
        </w:rPr>
        <w:t>soggetto promotore</w:t>
      </w:r>
      <w:r w:rsidRPr="00D864CA">
        <w:rPr>
          <w:rFonts w:ascii="Times New Roman" w:eastAsia="Times New Roman" w:hAnsi="Times New Roman" w:cs="Times New Roman"/>
          <w:sz w:val="24"/>
          <w:szCs w:val="20"/>
          <w:lang w:eastAsia="zh-CN"/>
        </w:rPr>
        <w:t xml:space="preserve">", rappresentato dalla </w:t>
      </w:r>
      <w:r>
        <w:rPr>
          <w:rFonts w:ascii="Times New Roman" w:eastAsia="Times New Roman" w:hAnsi="Times New Roman" w:cs="Times New Roman"/>
          <w:sz w:val="24"/>
          <w:szCs w:val="20"/>
          <w:lang w:eastAsia="zh-CN"/>
        </w:rPr>
        <w:t xml:space="preserve">Dirigente Scolastica </w:t>
      </w:r>
      <w:r w:rsidRPr="00D864CA">
        <w:rPr>
          <w:rFonts w:ascii="Times New Roman" w:eastAsia="Times New Roman" w:hAnsi="Times New Roman" w:cs="Times New Roman"/>
          <w:sz w:val="24"/>
          <w:szCs w:val="20"/>
          <w:lang w:eastAsia="zh-CN"/>
        </w:rPr>
        <w:t>Prof.ssa Lidia Carola Di Gangi, nata a Piazza Armerina il 18.05.1966</w:t>
      </w:r>
      <w:r>
        <w:rPr>
          <w:rFonts w:ascii="Times New Roman" w:eastAsia="Times New Roman" w:hAnsi="Times New Roman" w:cs="Times New Roman"/>
          <w:sz w:val="24"/>
          <w:szCs w:val="20"/>
          <w:lang w:eastAsia="zh-CN"/>
        </w:rPr>
        <w:t xml:space="preserve"> codice fiscale</w:t>
      </w:r>
      <w:r w:rsidRPr="00D864CA">
        <w:rPr>
          <w:rFonts w:ascii="Arial" w:hAnsi="Arial" w:cs="Arial"/>
          <w:color w:val="000000"/>
          <w:spacing w:val="30"/>
          <w:sz w:val="45"/>
          <w:szCs w:val="45"/>
          <w:shd w:val="clear" w:color="auto" w:fill="FFFFFF"/>
        </w:rPr>
        <w:t xml:space="preserve"> </w:t>
      </w:r>
      <w:r w:rsidRPr="00D864CA">
        <w:rPr>
          <w:rFonts w:ascii="Times New Roman" w:hAnsi="Times New Roman" w:cs="Times New Roman"/>
          <w:color w:val="000000"/>
          <w:spacing w:val="30"/>
          <w:sz w:val="24"/>
          <w:szCs w:val="24"/>
          <w:shd w:val="clear" w:color="auto" w:fill="FFFFFF"/>
        </w:rPr>
        <w:t>DGNLCR66E58G580S</w:t>
      </w:r>
    </w:p>
    <w:p w14:paraId="0064CFC7" w14:textId="77777777" w:rsidR="00466815" w:rsidRPr="00D864CA" w:rsidRDefault="00D864CA" w:rsidP="006E7A3D">
      <w:pPr>
        <w:suppressAutoHyphens/>
        <w:spacing w:after="0" w:line="276" w:lineRule="auto"/>
        <w:jc w:val="both"/>
        <w:rPr>
          <w:rFonts w:ascii="Times New Roman" w:eastAsia="Times New Roman" w:hAnsi="Times New Roman" w:cs="Times New Roman"/>
          <w:color w:val="333333"/>
          <w:lang w:eastAsia="it-IT"/>
        </w:rPr>
      </w:pPr>
      <w:r>
        <w:rPr>
          <w:rFonts w:ascii="Times New Roman" w:hAnsi="Times New Roman" w:cs="Times New Roman"/>
          <w:color w:val="000000"/>
          <w:spacing w:val="30"/>
          <w:sz w:val="24"/>
          <w:szCs w:val="24"/>
          <w:shd w:val="clear" w:color="auto" w:fill="FFFFFF"/>
        </w:rPr>
        <w:t>e</w:t>
      </w:r>
      <w:r w:rsidR="00EA4FD0">
        <w:rPr>
          <w:rFonts w:ascii="Times New Roman" w:hAnsi="Times New Roman" w:cs="Times New Roman"/>
          <w:color w:val="000000"/>
          <w:spacing w:val="30"/>
          <w:sz w:val="24"/>
          <w:szCs w:val="24"/>
          <w:shd w:val="clear" w:color="auto" w:fill="FFFFFF"/>
        </w:rPr>
        <w:t>………………………</w:t>
      </w:r>
      <w:proofErr w:type="gramStart"/>
      <w:r w:rsidR="00EA4FD0">
        <w:rPr>
          <w:rFonts w:ascii="Times New Roman" w:hAnsi="Times New Roman" w:cs="Times New Roman"/>
          <w:color w:val="000000"/>
          <w:spacing w:val="30"/>
          <w:sz w:val="24"/>
          <w:szCs w:val="24"/>
          <w:shd w:val="clear" w:color="auto" w:fill="FFFFFF"/>
        </w:rPr>
        <w:t>…….</w:t>
      </w:r>
      <w:proofErr w:type="gramEnd"/>
      <w:r w:rsidR="00EA4FD0">
        <w:rPr>
          <w:rFonts w:ascii="Times New Roman" w:hAnsi="Times New Roman" w:cs="Times New Roman"/>
          <w:color w:val="000000"/>
          <w:spacing w:val="30"/>
          <w:sz w:val="24"/>
          <w:szCs w:val="24"/>
          <w:shd w:val="clear" w:color="auto" w:fill="FFFFFF"/>
        </w:rPr>
        <w:t>.</w:t>
      </w:r>
      <w:r w:rsidR="00466815" w:rsidRPr="00D864CA">
        <w:rPr>
          <w:rFonts w:ascii="Times New Roman" w:eastAsia="Times New Roman" w:hAnsi="Times New Roman" w:cs="Times New Roman"/>
          <w:color w:val="333333"/>
          <w:lang w:eastAsia="it-IT"/>
        </w:rPr>
        <w:t xml:space="preserve"> </w:t>
      </w:r>
      <w:r w:rsidR="00466815" w:rsidRPr="00D864CA">
        <w:rPr>
          <w:rFonts w:ascii="Times New Roman" w:eastAsia="Times New Roman" w:hAnsi="Times New Roman" w:cs="Times New Roman"/>
          <w:color w:val="333333"/>
          <w:sz w:val="24"/>
          <w:szCs w:val="24"/>
          <w:lang w:eastAsia="it-IT"/>
        </w:rPr>
        <w:t xml:space="preserve">con sede legale a </w:t>
      </w:r>
      <w:r w:rsidR="00EA4FD0">
        <w:rPr>
          <w:rFonts w:ascii="Times New Roman" w:eastAsia="Times New Roman" w:hAnsi="Times New Roman" w:cs="Times New Roman"/>
          <w:color w:val="333333"/>
          <w:sz w:val="24"/>
          <w:szCs w:val="24"/>
          <w:lang w:eastAsia="it-IT"/>
        </w:rPr>
        <w:t>………………………</w:t>
      </w:r>
      <w:proofErr w:type="gramStart"/>
      <w:r w:rsidR="00EA4FD0">
        <w:rPr>
          <w:rFonts w:ascii="Times New Roman" w:eastAsia="Times New Roman" w:hAnsi="Times New Roman" w:cs="Times New Roman"/>
          <w:color w:val="333333"/>
          <w:sz w:val="24"/>
          <w:szCs w:val="24"/>
          <w:lang w:eastAsia="it-IT"/>
        </w:rPr>
        <w:t>…….</w:t>
      </w:r>
      <w:proofErr w:type="gramEnd"/>
      <w:r w:rsidR="00EA4FD0">
        <w:rPr>
          <w:rFonts w:ascii="Times New Roman" w:eastAsia="Times New Roman" w:hAnsi="Times New Roman" w:cs="Times New Roman"/>
          <w:color w:val="333333"/>
          <w:sz w:val="24"/>
          <w:szCs w:val="24"/>
          <w:lang w:eastAsia="it-IT"/>
        </w:rPr>
        <w:t>.</w:t>
      </w:r>
      <w:r w:rsidR="00466815" w:rsidRPr="00D864CA">
        <w:rPr>
          <w:rFonts w:ascii="Times New Roman" w:eastAsia="Times New Roman" w:hAnsi="Times New Roman" w:cs="Times New Roman"/>
          <w:color w:val="333333"/>
          <w:sz w:val="24"/>
          <w:szCs w:val="24"/>
          <w:lang w:eastAsia="it-IT"/>
        </w:rPr>
        <w:t>, P. IVA</w:t>
      </w:r>
      <w:r w:rsidR="00007328">
        <w:rPr>
          <w:rFonts w:ascii="Times New Roman" w:eastAsia="Times New Roman" w:hAnsi="Times New Roman" w:cs="Times New Roman"/>
          <w:color w:val="333333"/>
          <w:sz w:val="24"/>
          <w:szCs w:val="24"/>
          <w:lang w:eastAsia="it-IT"/>
        </w:rPr>
        <w:t xml:space="preserve"> </w:t>
      </w:r>
      <w:r w:rsidR="00EA4FD0">
        <w:rPr>
          <w:rFonts w:ascii="Times New Roman" w:eastAsia="Times New Roman" w:hAnsi="Times New Roman" w:cs="Times New Roman"/>
          <w:color w:val="333333"/>
          <w:sz w:val="24"/>
          <w:szCs w:val="24"/>
          <w:lang w:eastAsia="it-IT"/>
        </w:rPr>
        <w:t>…………………………………</w:t>
      </w:r>
      <w:r w:rsidR="00466815" w:rsidRPr="00D864CA">
        <w:rPr>
          <w:rFonts w:ascii="Times New Roman" w:eastAsia="Times New Roman" w:hAnsi="Times New Roman" w:cs="Times New Roman"/>
          <w:color w:val="333333"/>
          <w:sz w:val="24"/>
          <w:szCs w:val="24"/>
          <w:lang w:eastAsia="it-IT"/>
        </w:rPr>
        <w:t xml:space="preserve">, di seguito denominata “Soggetto Ospitante” e rappresentata dal </w:t>
      </w:r>
      <w:r w:rsidR="00054418">
        <w:rPr>
          <w:rFonts w:ascii="Times New Roman" w:eastAsia="Times New Roman" w:hAnsi="Times New Roman" w:cs="Times New Roman"/>
          <w:color w:val="333333"/>
          <w:sz w:val="24"/>
          <w:szCs w:val="24"/>
          <w:lang w:eastAsia="it-IT"/>
        </w:rPr>
        <w:t xml:space="preserve">Sig. </w:t>
      </w:r>
      <w:r w:rsidR="00EA4FD0">
        <w:rPr>
          <w:rFonts w:ascii="Times New Roman" w:eastAsia="Times New Roman" w:hAnsi="Times New Roman" w:cs="Times New Roman"/>
          <w:color w:val="333333"/>
          <w:sz w:val="24"/>
          <w:szCs w:val="24"/>
          <w:lang w:eastAsia="it-IT"/>
        </w:rPr>
        <w:t>……………………..</w:t>
      </w:r>
      <w:r w:rsidR="00054418">
        <w:rPr>
          <w:rFonts w:ascii="Times New Roman" w:eastAsia="Times New Roman" w:hAnsi="Times New Roman" w:cs="Times New Roman"/>
          <w:color w:val="333333"/>
          <w:sz w:val="24"/>
          <w:szCs w:val="24"/>
          <w:lang w:eastAsia="it-IT"/>
        </w:rPr>
        <w:t xml:space="preserve">, nato a </w:t>
      </w:r>
      <w:r w:rsidR="00EA4FD0">
        <w:rPr>
          <w:rFonts w:ascii="Times New Roman" w:eastAsia="Times New Roman" w:hAnsi="Times New Roman" w:cs="Times New Roman"/>
          <w:color w:val="333333"/>
          <w:sz w:val="24"/>
          <w:szCs w:val="24"/>
          <w:lang w:eastAsia="it-IT"/>
        </w:rPr>
        <w:t>………………</w:t>
      </w:r>
      <w:r w:rsidR="00054418">
        <w:rPr>
          <w:rFonts w:ascii="Times New Roman" w:eastAsia="Times New Roman" w:hAnsi="Times New Roman" w:cs="Times New Roman"/>
          <w:color w:val="333333"/>
          <w:sz w:val="24"/>
          <w:szCs w:val="24"/>
          <w:lang w:eastAsia="it-IT"/>
        </w:rPr>
        <w:t xml:space="preserve"> il </w:t>
      </w:r>
      <w:r w:rsidR="00EA4FD0">
        <w:rPr>
          <w:rFonts w:ascii="Times New Roman" w:eastAsia="Times New Roman" w:hAnsi="Times New Roman" w:cs="Times New Roman"/>
          <w:color w:val="333333"/>
          <w:sz w:val="24"/>
          <w:szCs w:val="24"/>
          <w:lang w:eastAsia="it-IT"/>
        </w:rPr>
        <w:t>………………….</w:t>
      </w:r>
      <w:r w:rsidR="00054418">
        <w:rPr>
          <w:rFonts w:ascii="Times New Roman" w:eastAsia="Times New Roman" w:hAnsi="Times New Roman" w:cs="Times New Roman"/>
          <w:color w:val="333333"/>
          <w:sz w:val="24"/>
          <w:szCs w:val="24"/>
          <w:lang w:eastAsia="it-IT"/>
        </w:rPr>
        <w:t xml:space="preserve"> c.f. </w:t>
      </w:r>
      <w:r w:rsidR="00EA4FD0">
        <w:rPr>
          <w:rFonts w:ascii="Times New Roman" w:eastAsia="Times New Roman" w:hAnsi="Times New Roman" w:cs="Times New Roman"/>
          <w:color w:val="333333"/>
          <w:sz w:val="24"/>
          <w:szCs w:val="24"/>
          <w:lang w:eastAsia="it-IT"/>
        </w:rPr>
        <w:t>…………………</w:t>
      </w:r>
      <w:proofErr w:type="gramStart"/>
      <w:r w:rsidR="00EA4FD0">
        <w:rPr>
          <w:rFonts w:ascii="Times New Roman" w:eastAsia="Times New Roman" w:hAnsi="Times New Roman" w:cs="Times New Roman"/>
          <w:color w:val="333333"/>
          <w:sz w:val="24"/>
          <w:szCs w:val="24"/>
          <w:lang w:eastAsia="it-IT"/>
        </w:rPr>
        <w:t>…….</w:t>
      </w:r>
      <w:proofErr w:type="gramEnd"/>
      <w:r w:rsidR="00466815" w:rsidRPr="00D864CA">
        <w:rPr>
          <w:rFonts w:ascii="Times New Roman" w:eastAsia="Times New Roman" w:hAnsi="Times New Roman" w:cs="Times New Roman"/>
          <w:color w:val="333333"/>
          <w:sz w:val="24"/>
          <w:szCs w:val="24"/>
          <w:lang w:eastAsia="it-IT"/>
        </w:rPr>
        <w:t>.</w:t>
      </w:r>
      <w:r w:rsidR="00466815" w:rsidRPr="00D864CA">
        <w:rPr>
          <w:rFonts w:ascii="Times New Roman" w:eastAsia="Times New Roman" w:hAnsi="Times New Roman" w:cs="Times New Roman"/>
          <w:color w:val="333333"/>
          <w:lang w:eastAsia="it-IT"/>
        </w:rPr>
        <w:t xml:space="preserve"> </w:t>
      </w:r>
    </w:p>
    <w:p w14:paraId="3683AC7C" w14:textId="77777777" w:rsidR="00466815" w:rsidRPr="00466815" w:rsidRDefault="00466815" w:rsidP="00466815">
      <w:pPr>
        <w:spacing w:after="150" w:line="240" w:lineRule="auto"/>
        <w:rPr>
          <w:rFonts w:ascii="Helvetica" w:eastAsia="Times New Roman" w:hAnsi="Helvetica" w:cs="Helvetica"/>
          <w:color w:val="333333"/>
          <w:sz w:val="21"/>
          <w:szCs w:val="21"/>
          <w:lang w:eastAsia="it-IT"/>
        </w:rPr>
      </w:pPr>
      <w:r w:rsidRPr="00466815">
        <w:rPr>
          <w:rFonts w:ascii="Helvetica" w:eastAsia="Times New Roman" w:hAnsi="Helvetica" w:cs="Helvetica"/>
          <w:color w:val="333333"/>
          <w:sz w:val="21"/>
          <w:szCs w:val="21"/>
          <w:lang w:eastAsia="it-IT"/>
        </w:rPr>
        <w:t xml:space="preserve"> </w:t>
      </w:r>
    </w:p>
    <w:p w14:paraId="747CDB71" w14:textId="77777777" w:rsidR="00466815" w:rsidRPr="00D864CA" w:rsidRDefault="00466815" w:rsidP="00466815">
      <w:pPr>
        <w:spacing w:after="150" w:line="240" w:lineRule="auto"/>
        <w:rPr>
          <w:rFonts w:ascii="Times New Roman" w:eastAsia="Times New Roman" w:hAnsi="Times New Roman" w:cs="Times New Roman"/>
          <w:color w:val="333333"/>
          <w:sz w:val="24"/>
          <w:szCs w:val="24"/>
          <w:lang w:eastAsia="it-IT"/>
        </w:rPr>
      </w:pPr>
      <w:r w:rsidRPr="00D864CA">
        <w:rPr>
          <w:rFonts w:ascii="Times New Roman" w:eastAsia="Times New Roman" w:hAnsi="Times New Roman" w:cs="Times New Roman"/>
          <w:color w:val="333333"/>
          <w:sz w:val="24"/>
          <w:szCs w:val="24"/>
          <w:lang w:eastAsia="it-IT"/>
        </w:rPr>
        <w:t xml:space="preserve">Premesso che </w:t>
      </w:r>
    </w:p>
    <w:p w14:paraId="74FB7C27" w14:textId="77777777" w:rsidR="00D864CA" w:rsidRDefault="00466815" w:rsidP="00D864CA">
      <w:pPr>
        <w:spacing w:after="150" w:line="240" w:lineRule="auto"/>
        <w:jc w:val="both"/>
        <w:rPr>
          <w:rFonts w:ascii="Times New Roman" w:eastAsia="Times New Roman" w:hAnsi="Times New Roman" w:cs="Times New Roman"/>
          <w:color w:val="333333"/>
          <w:sz w:val="24"/>
          <w:szCs w:val="24"/>
          <w:lang w:eastAsia="it-IT"/>
        </w:rPr>
      </w:pPr>
      <w:r w:rsidRPr="00D864CA">
        <w:rPr>
          <w:rFonts w:ascii="Times New Roman" w:eastAsia="Times New Roman" w:hAnsi="Times New Roman" w:cs="Times New Roman"/>
          <w:color w:val="333333"/>
          <w:sz w:val="24"/>
          <w:szCs w:val="24"/>
          <w:lang w:eastAsia="it-IT"/>
        </w:rPr>
        <w:t xml:space="preserve">- ai sensi dell'art. 1 D. Lgs. 77/05, </w:t>
      </w:r>
      <w:r w:rsidR="00007328">
        <w:rPr>
          <w:rFonts w:ascii="Times New Roman" w:eastAsia="Times New Roman" w:hAnsi="Times New Roman" w:cs="Times New Roman"/>
          <w:color w:val="333333"/>
          <w:sz w:val="24"/>
          <w:szCs w:val="24"/>
          <w:lang w:eastAsia="it-IT"/>
        </w:rPr>
        <w:t xml:space="preserve">il percorso per le competenze trasversali e per l’orientamento </w:t>
      </w:r>
      <w:r w:rsidRPr="00D864CA">
        <w:rPr>
          <w:rFonts w:ascii="Times New Roman" w:eastAsia="Times New Roman" w:hAnsi="Times New Roman" w:cs="Times New Roman"/>
          <w:color w:val="333333"/>
          <w:sz w:val="24"/>
          <w:szCs w:val="24"/>
          <w:lang w:eastAsia="it-IT"/>
        </w:rPr>
        <w:t xml:space="preserve">costituisce una modalità di realizzazione dei corsi nel secondo ciclo del sistema d'istruzione e formazione, per assicurare ai giovani l'acquisizione di competenze spendibili nel mercato del lavoro; </w:t>
      </w:r>
    </w:p>
    <w:p w14:paraId="6ED6D8FB" w14:textId="77777777" w:rsidR="00D864CA" w:rsidRDefault="00466815" w:rsidP="00D864CA">
      <w:pPr>
        <w:spacing w:after="150" w:line="240" w:lineRule="auto"/>
        <w:jc w:val="both"/>
        <w:rPr>
          <w:rFonts w:ascii="Times New Roman" w:eastAsia="Times New Roman" w:hAnsi="Times New Roman" w:cs="Times New Roman"/>
          <w:color w:val="333333"/>
          <w:sz w:val="24"/>
          <w:szCs w:val="24"/>
          <w:lang w:eastAsia="it-IT"/>
        </w:rPr>
      </w:pPr>
      <w:r w:rsidRPr="00D864CA">
        <w:rPr>
          <w:rFonts w:ascii="Times New Roman" w:eastAsia="Times New Roman" w:hAnsi="Times New Roman" w:cs="Times New Roman"/>
          <w:color w:val="333333"/>
          <w:sz w:val="24"/>
          <w:szCs w:val="24"/>
          <w:lang w:eastAsia="it-IT"/>
        </w:rPr>
        <w:t>-ai sensi della legge 13 luglio 2015 n.107, art.1, commi 33-43, i percorsi</w:t>
      </w:r>
      <w:r w:rsidR="005563A1" w:rsidRPr="005563A1">
        <w:rPr>
          <w:rFonts w:ascii="Times New Roman" w:eastAsia="Times New Roman" w:hAnsi="Times New Roman" w:cs="Times New Roman"/>
          <w:color w:val="333333"/>
          <w:sz w:val="24"/>
          <w:szCs w:val="24"/>
          <w:lang w:eastAsia="it-IT"/>
        </w:rPr>
        <w:t xml:space="preserve"> </w:t>
      </w:r>
      <w:r w:rsidR="005563A1">
        <w:rPr>
          <w:rFonts w:ascii="Times New Roman" w:eastAsia="Times New Roman" w:hAnsi="Times New Roman" w:cs="Times New Roman"/>
          <w:color w:val="333333"/>
          <w:sz w:val="24"/>
          <w:szCs w:val="24"/>
          <w:lang w:eastAsia="it-IT"/>
        </w:rPr>
        <w:t>per le competenze trasversali e per l’orientamento</w:t>
      </w:r>
      <w:r w:rsidRPr="00D864CA">
        <w:rPr>
          <w:rFonts w:ascii="Times New Roman" w:eastAsia="Times New Roman" w:hAnsi="Times New Roman" w:cs="Times New Roman"/>
          <w:color w:val="333333"/>
          <w:sz w:val="24"/>
          <w:szCs w:val="24"/>
          <w:lang w:eastAsia="it-IT"/>
        </w:rPr>
        <w:t xml:space="preserve">, sono organicamente inseriti nel piano triennale dell'offerta formativa dell'istituzione scolastica come parte integrante dei percorsi di istruzione; </w:t>
      </w:r>
    </w:p>
    <w:p w14:paraId="434EF5EB" w14:textId="77777777" w:rsidR="00D864CA" w:rsidRDefault="00466815" w:rsidP="00D864CA">
      <w:pPr>
        <w:spacing w:after="150" w:line="240" w:lineRule="auto"/>
        <w:jc w:val="both"/>
        <w:rPr>
          <w:rFonts w:ascii="Times New Roman" w:eastAsia="Times New Roman" w:hAnsi="Times New Roman" w:cs="Times New Roman"/>
          <w:color w:val="333333"/>
          <w:sz w:val="24"/>
          <w:szCs w:val="24"/>
          <w:lang w:eastAsia="it-IT"/>
        </w:rPr>
      </w:pPr>
      <w:r w:rsidRPr="00D864CA">
        <w:rPr>
          <w:rFonts w:ascii="Times New Roman" w:eastAsia="Times New Roman" w:hAnsi="Times New Roman" w:cs="Times New Roman"/>
          <w:color w:val="333333"/>
          <w:sz w:val="24"/>
          <w:szCs w:val="24"/>
          <w:lang w:eastAsia="it-IT"/>
        </w:rPr>
        <w:t xml:space="preserve">- </w:t>
      </w:r>
      <w:r w:rsidR="005563A1">
        <w:rPr>
          <w:rFonts w:ascii="Times New Roman" w:eastAsia="Times New Roman" w:hAnsi="Times New Roman" w:cs="Times New Roman"/>
          <w:color w:val="333333"/>
          <w:sz w:val="24"/>
          <w:szCs w:val="24"/>
          <w:lang w:eastAsia="it-IT"/>
        </w:rPr>
        <w:t xml:space="preserve">il percorso per le competenze trasversali e per l’orientamento </w:t>
      </w:r>
      <w:r w:rsidRPr="00D864CA">
        <w:rPr>
          <w:rFonts w:ascii="Times New Roman" w:eastAsia="Times New Roman" w:hAnsi="Times New Roman" w:cs="Times New Roman"/>
          <w:color w:val="333333"/>
          <w:sz w:val="24"/>
          <w:szCs w:val="24"/>
          <w:lang w:eastAsia="it-IT"/>
        </w:rPr>
        <w:t>è soggett</w:t>
      </w:r>
      <w:r w:rsidR="005563A1">
        <w:rPr>
          <w:rFonts w:ascii="Times New Roman" w:eastAsia="Times New Roman" w:hAnsi="Times New Roman" w:cs="Times New Roman"/>
          <w:color w:val="333333"/>
          <w:sz w:val="24"/>
          <w:szCs w:val="24"/>
          <w:lang w:eastAsia="it-IT"/>
        </w:rPr>
        <w:t>o</w:t>
      </w:r>
      <w:r w:rsidRPr="00D864CA">
        <w:rPr>
          <w:rFonts w:ascii="Times New Roman" w:eastAsia="Times New Roman" w:hAnsi="Times New Roman" w:cs="Times New Roman"/>
          <w:color w:val="333333"/>
          <w:sz w:val="24"/>
          <w:szCs w:val="24"/>
          <w:lang w:eastAsia="it-IT"/>
        </w:rPr>
        <w:t xml:space="preserve"> all'applicazione del D. Lgs. 9 aprile 2008, n .81 e successive modifiche; </w:t>
      </w:r>
    </w:p>
    <w:p w14:paraId="473CFF07" w14:textId="77777777" w:rsidR="00EC6F87" w:rsidRPr="00EC6F87" w:rsidRDefault="00EC6F87" w:rsidP="00EC6F87">
      <w:pPr>
        <w:suppressAutoHyphens/>
        <w:spacing w:after="0" w:line="0" w:lineRule="atLeast"/>
        <w:ind w:left="2340"/>
        <w:rPr>
          <w:rFonts w:ascii="Times New Roman" w:eastAsia="Times New Roman" w:hAnsi="Times New Roman" w:cs="Times New Roman"/>
          <w:sz w:val="24"/>
          <w:szCs w:val="20"/>
          <w:lang w:eastAsia="zh-CN"/>
        </w:rPr>
      </w:pPr>
      <w:r w:rsidRPr="00EC6F87">
        <w:rPr>
          <w:rFonts w:ascii="Times New Roman" w:eastAsia="Times New Roman" w:hAnsi="Times New Roman" w:cs="Times New Roman"/>
          <w:b/>
          <w:sz w:val="24"/>
          <w:szCs w:val="20"/>
          <w:lang w:eastAsia="zh-CN"/>
        </w:rPr>
        <w:t>CONV</w:t>
      </w:r>
      <w:r>
        <w:rPr>
          <w:rFonts w:ascii="Times New Roman" w:eastAsia="Times New Roman" w:hAnsi="Times New Roman" w:cs="Times New Roman"/>
          <w:b/>
          <w:sz w:val="24"/>
          <w:szCs w:val="20"/>
          <w:lang w:eastAsia="zh-CN"/>
        </w:rPr>
        <w:t>ENGONO E</w:t>
      </w:r>
      <w:r w:rsidRPr="00EC6F87">
        <w:rPr>
          <w:rFonts w:ascii="Times New Roman" w:eastAsia="Times New Roman" w:hAnsi="Times New Roman" w:cs="Times New Roman"/>
          <w:b/>
          <w:sz w:val="24"/>
          <w:szCs w:val="20"/>
          <w:lang w:eastAsia="zh-CN"/>
        </w:rPr>
        <w:t xml:space="preserve"> STIPULA</w:t>
      </w:r>
      <w:r>
        <w:rPr>
          <w:rFonts w:ascii="Times New Roman" w:eastAsia="Times New Roman" w:hAnsi="Times New Roman" w:cs="Times New Roman"/>
          <w:b/>
          <w:sz w:val="24"/>
          <w:szCs w:val="20"/>
          <w:lang w:eastAsia="zh-CN"/>
        </w:rPr>
        <w:t>NO</w:t>
      </w:r>
      <w:r w:rsidRPr="00EC6F87">
        <w:rPr>
          <w:rFonts w:ascii="Times New Roman" w:eastAsia="Times New Roman" w:hAnsi="Times New Roman" w:cs="Times New Roman"/>
          <w:b/>
          <w:sz w:val="24"/>
          <w:szCs w:val="20"/>
          <w:lang w:eastAsia="zh-CN"/>
        </w:rPr>
        <w:t xml:space="preserve"> QUANTO SEGUE</w:t>
      </w:r>
    </w:p>
    <w:p w14:paraId="0A109466" w14:textId="77777777" w:rsidR="00EC6F87" w:rsidRPr="00EC6F87" w:rsidRDefault="00EC6F87" w:rsidP="00EC6F87">
      <w:pPr>
        <w:suppressAutoHyphens/>
        <w:spacing w:after="0" w:line="360" w:lineRule="exact"/>
        <w:rPr>
          <w:rFonts w:ascii="Times New Roman" w:eastAsia="Times New Roman" w:hAnsi="Times New Roman" w:cs="Times New Roman"/>
          <w:sz w:val="24"/>
          <w:szCs w:val="20"/>
          <w:lang w:eastAsia="zh-CN"/>
        </w:rPr>
      </w:pPr>
    </w:p>
    <w:p w14:paraId="3919D343" w14:textId="77777777" w:rsidR="00EC6F87" w:rsidRPr="00EC6F87" w:rsidRDefault="00EC6F87" w:rsidP="00EC6F87">
      <w:pPr>
        <w:suppressAutoHyphens/>
        <w:spacing w:after="0" w:line="0" w:lineRule="atLeast"/>
        <w:ind w:left="4300"/>
        <w:rPr>
          <w:rFonts w:ascii="Times New Roman" w:eastAsia="Times New Roman" w:hAnsi="Times New Roman" w:cs="Times New Roman"/>
          <w:sz w:val="24"/>
          <w:szCs w:val="20"/>
          <w:lang w:eastAsia="zh-CN"/>
        </w:rPr>
      </w:pPr>
      <w:r w:rsidRPr="00EC6F87">
        <w:rPr>
          <w:rFonts w:ascii="Times New Roman" w:eastAsia="Times New Roman" w:hAnsi="Times New Roman" w:cs="Times New Roman"/>
          <w:b/>
          <w:sz w:val="24"/>
          <w:szCs w:val="20"/>
          <w:lang w:eastAsia="zh-CN"/>
        </w:rPr>
        <w:t>Articolo 1</w:t>
      </w:r>
    </w:p>
    <w:p w14:paraId="2ECA92BF" w14:textId="77777777" w:rsidR="00EC6F87" w:rsidRPr="00EC6F87" w:rsidRDefault="00EC6F87" w:rsidP="00EC6F87">
      <w:pPr>
        <w:suppressAutoHyphens/>
        <w:spacing w:after="0" w:line="10" w:lineRule="exact"/>
        <w:rPr>
          <w:rFonts w:ascii="Times New Roman" w:eastAsia="Times New Roman" w:hAnsi="Times New Roman" w:cs="Times New Roman"/>
          <w:sz w:val="24"/>
          <w:szCs w:val="20"/>
          <w:lang w:eastAsia="zh-CN"/>
        </w:rPr>
      </w:pPr>
    </w:p>
    <w:p w14:paraId="2C6C8853" w14:textId="77777777" w:rsidR="00EC6F87" w:rsidRPr="00EC6F87" w:rsidRDefault="005563A1" w:rsidP="006E7A3D">
      <w:pPr>
        <w:suppressAutoHyphens/>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L</w:t>
      </w:r>
      <w:r w:rsidR="005A6AE3">
        <w:rPr>
          <w:rFonts w:ascii="Times New Roman" w:eastAsia="Times New Roman" w:hAnsi="Times New Roman" w:cs="Times New Roman"/>
          <w:sz w:val="24"/>
          <w:szCs w:val="24"/>
          <w:lang w:eastAsia="zh-CN"/>
        </w:rPr>
        <w:t xml:space="preserve">a Società </w:t>
      </w:r>
      <w:r w:rsidR="00EA4FD0">
        <w:rPr>
          <w:rFonts w:ascii="Times New Roman" w:eastAsia="Times New Roman" w:hAnsi="Times New Roman" w:cs="Times New Roman"/>
          <w:sz w:val="24"/>
          <w:szCs w:val="24"/>
          <w:lang w:eastAsia="zh-CN"/>
        </w:rPr>
        <w:t>……………………………….</w:t>
      </w:r>
      <w:r w:rsidR="006E7A3D">
        <w:rPr>
          <w:rFonts w:ascii="Times New Roman" w:eastAsia="Times New Roman" w:hAnsi="Times New Roman" w:cs="Times New Roman"/>
          <w:sz w:val="24"/>
          <w:szCs w:val="24"/>
          <w:lang w:eastAsia="zh-CN"/>
        </w:rPr>
        <w:t xml:space="preserve"> </w:t>
      </w:r>
      <w:r w:rsidR="00EC6F87" w:rsidRPr="00EC6F87">
        <w:rPr>
          <w:rFonts w:ascii="Times New Roman" w:eastAsia="Times New Roman" w:hAnsi="Times New Roman" w:cs="Times New Roman"/>
          <w:sz w:val="24"/>
          <w:szCs w:val="24"/>
          <w:lang w:eastAsia="zh-CN"/>
        </w:rPr>
        <w:t>si impegna ad accogliere</w:t>
      </w:r>
      <w:r w:rsidR="00EC6F87" w:rsidRPr="006E7A3D">
        <w:rPr>
          <w:rFonts w:ascii="Times New Roman" w:eastAsia="Times New Roman" w:hAnsi="Times New Roman" w:cs="Times New Roman"/>
          <w:sz w:val="24"/>
          <w:szCs w:val="24"/>
          <w:lang w:eastAsia="zh-CN"/>
        </w:rPr>
        <w:t>,</w:t>
      </w:r>
      <w:r w:rsidR="00EC6F87" w:rsidRPr="00EC6F87">
        <w:rPr>
          <w:rFonts w:ascii="Times New Roman" w:eastAsia="Times New Roman" w:hAnsi="Times New Roman" w:cs="Times New Roman"/>
          <w:sz w:val="24"/>
          <w:szCs w:val="24"/>
          <w:lang w:eastAsia="zh-CN"/>
        </w:rPr>
        <w:t xml:space="preserve"> </w:t>
      </w:r>
      <w:r w:rsidR="00EC6F87" w:rsidRPr="006E7A3D">
        <w:rPr>
          <w:rFonts w:ascii="Times New Roman" w:eastAsia="Times New Roman" w:hAnsi="Times New Roman" w:cs="Times New Roman"/>
          <w:sz w:val="24"/>
          <w:szCs w:val="24"/>
          <w:lang w:eastAsia="zh-CN"/>
        </w:rPr>
        <w:t xml:space="preserve">nelle proprie </w:t>
      </w:r>
      <w:r>
        <w:rPr>
          <w:rFonts w:ascii="Times New Roman" w:eastAsia="Times New Roman" w:hAnsi="Times New Roman" w:cs="Times New Roman"/>
          <w:sz w:val="24"/>
          <w:szCs w:val="24"/>
          <w:lang w:eastAsia="zh-CN"/>
        </w:rPr>
        <w:t>strutture</w:t>
      </w:r>
      <w:r w:rsidR="00EC6F87" w:rsidRPr="006E7A3D">
        <w:rPr>
          <w:rFonts w:ascii="Times New Roman" w:eastAsia="Times New Roman" w:hAnsi="Times New Roman" w:cs="Times New Roman"/>
          <w:sz w:val="24"/>
          <w:szCs w:val="24"/>
          <w:lang w:eastAsia="zh-CN"/>
        </w:rPr>
        <w:t xml:space="preserve">, </w:t>
      </w:r>
      <w:r w:rsidR="00EC6F87" w:rsidRPr="00EC6F87">
        <w:rPr>
          <w:rFonts w:ascii="Times New Roman" w:eastAsia="Times New Roman" w:hAnsi="Times New Roman" w:cs="Times New Roman"/>
          <w:sz w:val="24"/>
          <w:szCs w:val="24"/>
          <w:lang w:eastAsia="zh-CN"/>
        </w:rPr>
        <w:t>a titolo gratuito, gli studenti</w:t>
      </w:r>
      <w:r w:rsidR="00A46C44">
        <w:rPr>
          <w:rFonts w:ascii="Times New Roman" w:eastAsia="Times New Roman" w:hAnsi="Times New Roman" w:cs="Times New Roman"/>
          <w:sz w:val="24"/>
          <w:szCs w:val="24"/>
          <w:lang w:eastAsia="zh-CN"/>
        </w:rPr>
        <w:t xml:space="preserve"> </w:t>
      </w:r>
      <w:r w:rsidR="00EC6F87" w:rsidRPr="00EC6F87">
        <w:rPr>
          <w:rFonts w:ascii="Times New Roman" w:eastAsia="Times New Roman" w:hAnsi="Times New Roman" w:cs="Times New Roman"/>
          <w:sz w:val="24"/>
          <w:szCs w:val="24"/>
          <w:lang w:eastAsia="zh-CN"/>
        </w:rPr>
        <w:t>su proposta</w:t>
      </w:r>
      <w:bookmarkStart w:id="1" w:name="page2"/>
      <w:bookmarkEnd w:id="1"/>
      <w:r w:rsidR="00EC6F87" w:rsidRPr="00EC6F87">
        <w:rPr>
          <w:rFonts w:ascii="Times New Roman" w:eastAsia="Times New Roman" w:hAnsi="Times New Roman" w:cs="Times New Roman"/>
          <w:sz w:val="24"/>
          <w:szCs w:val="24"/>
          <w:lang w:eastAsia="zh-CN"/>
        </w:rPr>
        <w:t xml:space="preserve"> dell'Istituto d'Istruzione Superiore "E. Majorana- A. Cascino" di Piazza Armerina, per svolgere uno stage di formazione ed orientamento, per il periodo di svolgimento che sarà specificato nel patto formativo. </w:t>
      </w:r>
    </w:p>
    <w:p w14:paraId="5AB690F2" w14:textId="77777777" w:rsidR="00EC6F87" w:rsidRPr="00EC6F87" w:rsidRDefault="00EC6F87" w:rsidP="00EC6F87">
      <w:pPr>
        <w:suppressAutoHyphens/>
        <w:spacing w:after="0" w:line="240" w:lineRule="auto"/>
        <w:jc w:val="both"/>
        <w:rPr>
          <w:rFonts w:ascii="Times New Roman" w:eastAsia="Times New Roman" w:hAnsi="Times New Roman" w:cs="Times New Roman"/>
          <w:b/>
          <w:sz w:val="24"/>
          <w:szCs w:val="20"/>
          <w:lang w:eastAsia="zh-CN"/>
        </w:rPr>
      </w:pPr>
    </w:p>
    <w:p w14:paraId="28E387FB" w14:textId="77777777" w:rsidR="00EC6F87" w:rsidRDefault="00EC6F87" w:rsidP="00EC6F87">
      <w:pPr>
        <w:suppressAutoHyphens/>
        <w:spacing w:after="0" w:line="0" w:lineRule="atLeast"/>
        <w:ind w:left="4300"/>
        <w:rPr>
          <w:rFonts w:ascii="Times New Roman" w:eastAsia="Times New Roman" w:hAnsi="Times New Roman" w:cs="Times New Roman"/>
          <w:b/>
          <w:sz w:val="24"/>
          <w:szCs w:val="20"/>
          <w:lang w:eastAsia="zh-CN"/>
        </w:rPr>
      </w:pPr>
      <w:r w:rsidRPr="00EC6F87">
        <w:rPr>
          <w:rFonts w:ascii="Times New Roman" w:eastAsia="Times New Roman" w:hAnsi="Times New Roman" w:cs="Times New Roman"/>
          <w:b/>
          <w:sz w:val="24"/>
          <w:szCs w:val="20"/>
          <w:lang w:eastAsia="zh-CN"/>
        </w:rPr>
        <w:t>Articolo 2</w:t>
      </w:r>
    </w:p>
    <w:p w14:paraId="3BE46986" w14:textId="77777777" w:rsidR="001328EA" w:rsidRPr="00EC6F87" w:rsidRDefault="001328EA" w:rsidP="00EC6F87">
      <w:pPr>
        <w:suppressAutoHyphens/>
        <w:spacing w:after="0" w:line="0" w:lineRule="atLeast"/>
        <w:ind w:left="4300"/>
        <w:rPr>
          <w:rFonts w:ascii="Times New Roman" w:eastAsia="Times New Roman" w:hAnsi="Times New Roman" w:cs="Times New Roman"/>
          <w:sz w:val="20"/>
          <w:szCs w:val="20"/>
          <w:lang w:eastAsia="zh-CN"/>
        </w:rPr>
      </w:pPr>
    </w:p>
    <w:p w14:paraId="44B0FC24" w14:textId="77777777" w:rsidR="00EC6F87" w:rsidRPr="00EC6F87" w:rsidRDefault="00EC6F87" w:rsidP="00EC6F87">
      <w:pPr>
        <w:suppressAutoHyphens/>
        <w:spacing w:after="0" w:line="58" w:lineRule="exact"/>
        <w:rPr>
          <w:rFonts w:ascii="Times New Roman" w:eastAsia="Times New Roman" w:hAnsi="Times New Roman" w:cs="Times New Roman"/>
          <w:sz w:val="20"/>
          <w:szCs w:val="20"/>
          <w:lang w:eastAsia="zh-CN"/>
        </w:rPr>
      </w:pPr>
    </w:p>
    <w:p w14:paraId="54C5CF56" w14:textId="77777777" w:rsidR="00EC6F87" w:rsidRPr="00EC6F87" w:rsidRDefault="00EC6F87" w:rsidP="00EC6F87">
      <w:pPr>
        <w:suppressAutoHyphens/>
        <w:spacing w:after="0" w:line="240" w:lineRule="auto"/>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L’accoglimento degli studenti per i periodi di apprendimento in ambiente lavorativo non costituisce rapporto di lavoro.</w:t>
      </w:r>
    </w:p>
    <w:p w14:paraId="43B0036A" w14:textId="77777777" w:rsidR="00EC6F87" w:rsidRPr="00EC6F87" w:rsidRDefault="00EC6F87" w:rsidP="00EC6F87">
      <w:pPr>
        <w:suppressAutoHyphens/>
        <w:spacing w:after="0" w:line="240" w:lineRule="auto"/>
        <w:rPr>
          <w:rFonts w:ascii="Times New Roman" w:eastAsia="Times New Roman" w:hAnsi="Times New Roman" w:cs="Times New Roman"/>
          <w:sz w:val="20"/>
          <w:szCs w:val="20"/>
          <w:lang w:eastAsia="zh-CN"/>
        </w:rPr>
      </w:pPr>
    </w:p>
    <w:p w14:paraId="527FC5EF" w14:textId="77777777" w:rsidR="00EC6F87" w:rsidRPr="00EC6F87" w:rsidRDefault="00EC6F87" w:rsidP="00EC6F87">
      <w:pPr>
        <w:suppressAutoHyphens/>
        <w:spacing w:after="0" w:line="240" w:lineRule="auto"/>
        <w:ind w:right="20"/>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 xml:space="preserve">Ai fini e agli effetti delle disposizioni di cui al D. Lgs. 81/2008, lo studente è equiparato al lavoratore, </w:t>
      </w:r>
      <w:r w:rsidRPr="00EC6F87">
        <w:rPr>
          <w:rFonts w:ascii="Times New Roman" w:eastAsia="Times New Roman" w:hAnsi="Times New Roman" w:cs="Times New Roman"/>
          <w:i/>
          <w:sz w:val="24"/>
          <w:szCs w:val="20"/>
          <w:lang w:eastAsia="zh-CN"/>
        </w:rPr>
        <w:t>ex</w:t>
      </w:r>
      <w:r w:rsidRPr="00EC6F87">
        <w:rPr>
          <w:rFonts w:ascii="Times New Roman" w:eastAsia="Times New Roman" w:hAnsi="Times New Roman" w:cs="Times New Roman"/>
          <w:sz w:val="24"/>
          <w:szCs w:val="20"/>
          <w:lang w:eastAsia="zh-CN"/>
        </w:rPr>
        <w:t xml:space="preserve"> art. 2, comma 1 lettera a) del decreto citato.</w:t>
      </w:r>
    </w:p>
    <w:p w14:paraId="0AD94628" w14:textId="77777777" w:rsidR="00EC6F87" w:rsidRPr="00EC6F87" w:rsidRDefault="00EC6F87" w:rsidP="00EC6F87">
      <w:pPr>
        <w:suppressAutoHyphens/>
        <w:spacing w:after="0" w:line="240" w:lineRule="auto"/>
        <w:rPr>
          <w:rFonts w:ascii="Times New Roman" w:eastAsia="Times New Roman" w:hAnsi="Times New Roman" w:cs="Times New Roman"/>
          <w:sz w:val="20"/>
          <w:szCs w:val="20"/>
          <w:lang w:eastAsia="zh-CN"/>
        </w:rPr>
      </w:pPr>
    </w:p>
    <w:p w14:paraId="4C652853" w14:textId="77777777" w:rsidR="00EC6F87" w:rsidRPr="00EC6F87" w:rsidRDefault="00EC6F87" w:rsidP="00EC6F87">
      <w:pPr>
        <w:suppressAutoHyphens/>
        <w:spacing w:after="0" w:line="240" w:lineRule="auto"/>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 xml:space="preserve">L’attività di formazione ed orientamento del percorso, </w:t>
      </w:r>
      <w:r w:rsidRPr="00EC6F87">
        <w:rPr>
          <w:rFonts w:ascii="Times New Roman" w:eastAsia="Times New Roman" w:hAnsi="Times New Roman" w:cs="Times New Roman"/>
          <w:szCs w:val="20"/>
          <w:lang w:eastAsia="zh-CN"/>
        </w:rPr>
        <w:t>con l’indicazione</w:t>
      </w:r>
      <w:r w:rsidRPr="00EC6F87">
        <w:rPr>
          <w:rFonts w:ascii="Times New Roman" w:eastAsia="Times New Roman" w:hAnsi="Times New Roman" w:cs="Times New Roman"/>
          <w:sz w:val="24"/>
          <w:szCs w:val="20"/>
          <w:lang w:eastAsia="zh-CN"/>
        </w:rPr>
        <w:t xml:space="preserve"> </w:t>
      </w:r>
      <w:r w:rsidRPr="00EC6F87">
        <w:rPr>
          <w:rFonts w:ascii="Times New Roman" w:eastAsia="Times New Roman" w:hAnsi="Times New Roman" w:cs="Times New Roman"/>
          <w:szCs w:val="20"/>
          <w:lang w:eastAsia="zh-CN"/>
        </w:rPr>
        <w:t xml:space="preserve">dei nominativi dei tirocinanti ed il periodo di svolgimento, </w:t>
      </w:r>
      <w:r w:rsidRPr="00EC6F87">
        <w:rPr>
          <w:rFonts w:ascii="Times New Roman" w:eastAsia="Times New Roman" w:hAnsi="Times New Roman" w:cs="Times New Roman"/>
          <w:sz w:val="24"/>
          <w:szCs w:val="20"/>
          <w:lang w:eastAsia="zh-CN"/>
        </w:rPr>
        <w:t>è congiuntamente progettata e verificata da</w:t>
      </w:r>
      <w:r w:rsidRPr="00EC6F87">
        <w:rPr>
          <w:rFonts w:ascii="Times New Roman" w:eastAsia="Times New Roman" w:hAnsi="Times New Roman" w:cs="Times New Roman"/>
          <w:szCs w:val="20"/>
          <w:lang w:eastAsia="zh-CN"/>
        </w:rPr>
        <w:t xml:space="preserve"> </w:t>
      </w:r>
      <w:r w:rsidRPr="00EC6F87">
        <w:rPr>
          <w:rFonts w:ascii="Times New Roman" w:eastAsia="Times New Roman" w:hAnsi="Times New Roman" w:cs="Times New Roman"/>
          <w:sz w:val="24"/>
          <w:szCs w:val="20"/>
          <w:lang w:eastAsia="zh-CN"/>
        </w:rPr>
        <w:t>un docente tutor interno, designato dall’istituzione scolastica, e da un tutor formativo del soggetto ospitante, denominato tutor formativo esterno.</w:t>
      </w:r>
    </w:p>
    <w:p w14:paraId="5FC8D00B" w14:textId="77777777" w:rsidR="00EC6F87" w:rsidRPr="00EC6F87" w:rsidRDefault="00EC6F87" w:rsidP="00EC6F87">
      <w:pPr>
        <w:suppressAutoHyphens/>
        <w:spacing w:after="0" w:line="240" w:lineRule="auto"/>
        <w:rPr>
          <w:rFonts w:ascii="Times New Roman" w:eastAsia="Times New Roman" w:hAnsi="Times New Roman" w:cs="Times New Roman"/>
          <w:sz w:val="20"/>
          <w:szCs w:val="20"/>
          <w:lang w:eastAsia="zh-CN"/>
        </w:rPr>
      </w:pPr>
    </w:p>
    <w:p w14:paraId="35E2124F" w14:textId="77777777" w:rsidR="00EC6F87" w:rsidRPr="00EC6F87" w:rsidRDefault="00EC6F87" w:rsidP="00EC6F87">
      <w:pPr>
        <w:suppressAutoHyphens/>
        <w:spacing w:after="0" w:line="240" w:lineRule="auto"/>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Per gli studenti beneficiari del percorso in alternanza inserito nella struttura ospitante, il tutor interno all’Istituzione Scolastica, di concerto con il tutor formativo dell'azienda ed il tirocinante, dovrà predisporre un percorso formativo personalizzato, coerente con il profilo educativo, culturale e professionale dell’indirizzo di studi.</w:t>
      </w:r>
    </w:p>
    <w:p w14:paraId="3CE53226" w14:textId="77777777" w:rsidR="00EC6F87" w:rsidRPr="00EC6F87" w:rsidRDefault="00EC6F87" w:rsidP="00EC6F87">
      <w:pPr>
        <w:suppressAutoHyphens/>
        <w:spacing w:after="0" w:line="240" w:lineRule="auto"/>
        <w:rPr>
          <w:rFonts w:ascii="Times New Roman" w:eastAsia="Times New Roman" w:hAnsi="Times New Roman" w:cs="Times New Roman"/>
          <w:sz w:val="20"/>
          <w:szCs w:val="20"/>
          <w:lang w:eastAsia="zh-CN"/>
        </w:rPr>
      </w:pPr>
    </w:p>
    <w:p w14:paraId="3FC1A04A" w14:textId="77777777" w:rsidR="00EC6F87" w:rsidRPr="00EC6F87" w:rsidRDefault="00EC6F87" w:rsidP="00EC6F87">
      <w:pPr>
        <w:suppressAutoHyphens/>
        <w:spacing w:after="0" w:line="240" w:lineRule="auto"/>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La titolarità del percorso, della progettazione formativa e della certificazione delle competenze acquisite è dell’istituzione scolastica.</w:t>
      </w:r>
    </w:p>
    <w:p w14:paraId="022F117A" w14:textId="77777777" w:rsidR="00EC6F87" w:rsidRPr="00EC6F87" w:rsidRDefault="00EC6F87" w:rsidP="00EC6F87">
      <w:pPr>
        <w:suppressAutoHyphens/>
        <w:spacing w:after="0" w:line="240" w:lineRule="auto"/>
        <w:rPr>
          <w:rFonts w:ascii="Times New Roman" w:eastAsia="Times New Roman" w:hAnsi="Times New Roman" w:cs="Times New Roman"/>
          <w:sz w:val="20"/>
          <w:szCs w:val="20"/>
          <w:lang w:eastAsia="zh-CN"/>
        </w:rPr>
      </w:pPr>
    </w:p>
    <w:p w14:paraId="62BE1995" w14:textId="77777777" w:rsidR="00EC6F87" w:rsidRPr="00EC6F87" w:rsidRDefault="00EC6F87" w:rsidP="00EC6F87">
      <w:pPr>
        <w:suppressAutoHyphens/>
        <w:spacing w:after="0" w:line="240" w:lineRule="auto"/>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L’accoglimento degli studenti minorenni per i periodi di apprendimento in situazione lavorativa non fa acquisire agli stessi la qualifica di “lavoratore minore” di cui alla L. 977/67 e successive modifiche.</w:t>
      </w:r>
    </w:p>
    <w:p w14:paraId="31E8660A" w14:textId="77777777" w:rsidR="00EC6F87" w:rsidRPr="00EC6F87" w:rsidRDefault="00EC6F87" w:rsidP="00EC6F87">
      <w:pPr>
        <w:suppressAutoHyphens/>
        <w:spacing w:after="0" w:line="210" w:lineRule="exact"/>
        <w:rPr>
          <w:rFonts w:ascii="Times New Roman" w:eastAsia="Times New Roman" w:hAnsi="Times New Roman" w:cs="Times New Roman"/>
          <w:sz w:val="20"/>
          <w:szCs w:val="20"/>
          <w:lang w:eastAsia="zh-CN"/>
        </w:rPr>
      </w:pPr>
    </w:p>
    <w:p w14:paraId="3B9F503F" w14:textId="77777777" w:rsidR="00EC6F87" w:rsidRDefault="00EC6F87" w:rsidP="00EC6F87">
      <w:pPr>
        <w:suppressAutoHyphens/>
        <w:spacing w:after="0" w:line="0" w:lineRule="atLeast"/>
        <w:ind w:left="4300"/>
        <w:rPr>
          <w:rFonts w:ascii="Times New Roman" w:eastAsia="Times New Roman" w:hAnsi="Times New Roman" w:cs="Times New Roman"/>
          <w:b/>
          <w:sz w:val="24"/>
          <w:szCs w:val="20"/>
          <w:lang w:eastAsia="zh-CN"/>
        </w:rPr>
      </w:pPr>
      <w:r w:rsidRPr="00EC6F87">
        <w:rPr>
          <w:rFonts w:ascii="Times New Roman" w:eastAsia="Times New Roman" w:hAnsi="Times New Roman" w:cs="Times New Roman"/>
          <w:b/>
          <w:sz w:val="24"/>
          <w:szCs w:val="20"/>
          <w:lang w:eastAsia="zh-CN"/>
        </w:rPr>
        <w:t>Articolo 3</w:t>
      </w:r>
    </w:p>
    <w:p w14:paraId="69D646B8" w14:textId="77777777" w:rsidR="001328EA" w:rsidRPr="00EC6F87" w:rsidRDefault="001328EA" w:rsidP="00EC6F87">
      <w:pPr>
        <w:suppressAutoHyphens/>
        <w:spacing w:after="0" w:line="0" w:lineRule="atLeast"/>
        <w:ind w:left="4300"/>
        <w:rPr>
          <w:rFonts w:ascii="Times New Roman" w:eastAsia="Times New Roman" w:hAnsi="Times New Roman" w:cs="Times New Roman"/>
          <w:sz w:val="24"/>
          <w:szCs w:val="20"/>
          <w:lang w:eastAsia="zh-CN"/>
        </w:rPr>
      </w:pPr>
    </w:p>
    <w:p w14:paraId="5C63E5C5" w14:textId="77777777" w:rsidR="00EC6F87" w:rsidRPr="00EC6F87" w:rsidRDefault="00EC6F87" w:rsidP="001328EA">
      <w:pPr>
        <w:suppressAutoHyphens/>
        <w:spacing w:after="0" w:line="228" w:lineRule="auto"/>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Il docente tutor interno svolge le seguenti funzioni:</w:t>
      </w:r>
    </w:p>
    <w:p w14:paraId="7F72AA1A" w14:textId="77777777" w:rsidR="006B5A98" w:rsidRDefault="006B5A98" w:rsidP="006B5A98">
      <w:pPr>
        <w:tabs>
          <w:tab w:val="left" w:pos="426"/>
        </w:tabs>
        <w:suppressAutoHyphens/>
        <w:spacing w:after="0" w:line="266" w:lineRule="auto"/>
        <w:ind w:left="367"/>
        <w:jc w:val="both"/>
        <w:rPr>
          <w:rFonts w:ascii="Times New Roman" w:eastAsia="Times New Roman" w:hAnsi="Times New Roman" w:cs="Times New Roman"/>
          <w:sz w:val="24"/>
          <w:szCs w:val="20"/>
          <w:lang w:eastAsia="zh-CN"/>
        </w:rPr>
      </w:pPr>
    </w:p>
    <w:p w14:paraId="6CF4AB18" w14:textId="77777777" w:rsidR="001328EA" w:rsidRDefault="006B5A98" w:rsidP="00310186">
      <w:pPr>
        <w:pStyle w:val="Paragrafoelenco"/>
        <w:numPr>
          <w:ilvl w:val="0"/>
          <w:numId w:val="12"/>
        </w:numPr>
        <w:tabs>
          <w:tab w:val="left" w:pos="426"/>
        </w:tabs>
        <w:suppressAutoHyphens/>
        <w:spacing w:after="0" w:line="266" w:lineRule="auto"/>
        <w:jc w:val="both"/>
        <w:rPr>
          <w:rFonts w:ascii="Times New Roman" w:eastAsia="Times New Roman" w:hAnsi="Times New Roman" w:cs="Times New Roman"/>
          <w:sz w:val="24"/>
          <w:szCs w:val="20"/>
          <w:lang w:eastAsia="zh-CN"/>
        </w:rPr>
      </w:pPr>
      <w:r w:rsidRPr="001328EA">
        <w:rPr>
          <w:rFonts w:ascii="Times New Roman" w:eastAsia="Times New Roman" w:hAnsi="Times New Roman" w:cs="Times New Roman"/>
          <w:sz w:val="24"/>
          <w:szCs w:val="20"/>
          <w:lang w:eastAsia="zh-CN"/>
        </w:rPr>
        <w:t xml:space="preserve">dato che agli studenti si applicano le disposizioni normative in materia di salute e sicurezza nei luoghi di lavoro, in quanto equiparati - ai sensi dell’art.2, comma 1, lett. a) del d.lgs. 81/2008 e successive modificazioni - ai lavoratori, </w:t>
      </w:r>
      <w:r w:rsidR="001328EA" w:rsidRPr="001328EA">
        <w:rPr>
          <w:rFonts w:ascii="Times New Roman" w:eastAsia="Times New Roman" w:hAnsi="Times New Roman" w:cs="Times New Roman"/>
          <w:sz w:val="24"/>
          <w:szCs w:val="20"/>
          <w:lang w:eastAsia="zh-CN"/>
        </w:rPr>
        <w:t>ha</w:t>
      </w:r>
      <w:r w:rsidRPr="001328EA">
        <w:rPr>
          <w:rFonts w:ascii="Times New Roman" w:eastAsia="Times New Roman" w:hAnsi="Times New Roman" w:cs="Times New Roman"/>
          <w:sz w:val="24"/>
          <w:szCs w:val="20"/>
          <w:lang w:eastAsia="zh-CN"/>
        </w:rPr>
        <w:t xml:space="preserve"> cura che gli stessi svolgano la formazione sulla sicurezza sulla piattaforma INAIL-MIUR;</w:t>
      </w:r>
    </w:p>
    <w:p w14:paraId="0154971B" w14:textId="77777777" w:rsidR="001328EA" w:rsidRPr="001328EA" w:rsidRDefault="001328EA" w:rsidP="001328EA">
      <w:pPr>
        <w:pStyle w:val="Paragrafoelenco"/>
        <w:tabs>
          <w:tab w:val="left" w:pos="426"/>
        </w:tabs>
        <w:suppressAutoHyphens/>
        <w:spacing w:after="0" w:line="266" w:lineRule="auto"/>
        <w:jc w:val="both"/>
        <w:rPr>
          <w:rFonts w:ascii="Times New Roman" w:eastAsia="Times New Roman" w:hAnsi="Times New Roman" w:cs="Times New Roman"/>
          <w:sz w:val="24"/>
          <w:szCs w:val="20"/>
          <w:lang w:eastAsia="zh-CN"/>
        </w:rPr>
      </w:pPr>
    </w:p>
    <w:p w14:paraId="2535A321" w14:textId="77777777" w:rsidR="006B5A98" w:rsidRPr="006B5A98" w:rsidRDefault="006B5A98" w:rsidP="00310186">
      <w:pPr>
        <w:pStyle w:val="Paragrafoelenco"/>
        <w:numPr>
          <w:ilvl w:val="0"/>
          <w:numId w:val="12"/>
        </w:numPr>
        <w:tabs>
          <w:tab w:val="left" w:pos="426"/>
        </w:tabs>
        <w:suppressAutoHyphens/>
        <w:spacing w:after="0" w:line="266" w:lineRule="auto"/>
        <w:jc w:val="both"/>
        <w:rPr>
          <w:rFonts w:ascii="Times New Roman" w:eastAsia="Times New Roman" w:hAnsi="Times New Roman" w:cs="Times New Roman"/>
          <w:sz w:val="24"/>
          <w:szCs w:val="20"/>
          <w:lang w:eastAsia="zh-CN"/>
        </w:rPr>
      </w:pPr>
      <w:r w:rsidRPr="006B5A98">
        <w:rPr>
          <w:rFonts w:ascii="Times New Roman" w:eastAsia="Times New Roman" w:hAnsi="Times New Roman" w:cs="Times New Roman"/>
          <w:sz w:val="24"/>
          <w:szCs w:val="20"/>
          <w:lang w:eastAsia="zh-CN"/>
        </w:rPr>
        <w:t>elabora, insieme al tutor esterno, il percorso formativo personalizzato;</w:t>
      </w:r>
    </w:p>
    <w:p w14:paraId="15BFE4EF" w14:textId="77777777" w:rsidR="00EC6F87" w:rsidRPr="00EC6F87" w:rsidRDefault="00EC6F87" w:rsidP="006B5A98">
      <w:pPr>
        <w:tabs>
          <w:tab w:val="left" w:pos="426"/>
        </w:tabs>
        <w:suppressAutoHyphens/>
        <w:spacing w:after="0" w:line="142" w:lineRule="exact"/>
        <w:rPr>
          <w:rFonts w:ascii="Times New Roman" w:eastAsia="Times New Roman" w:hAnsi="Times New Roman" w:cs="Times New Roman"/>
          <w:sz w:val="24"/>
          <w:szCs w:val="20"/>
          <w:lang w:eastAsia="zh-CN"/>
        </w:rPr>
      </w:pPr>
    </w:p>
    <w:p w14:paraId="7DBE6FC9" w14:textId="77777777" w:rsidR="00EC6F87" w:rsidRPr="00EC6F87" w:rsidRDefault="00EC6F87" w:rsidP="00310186">
      <w:pPr>
        <w:numPr>
          <w:ilvl w:val="0"/>
          <w:numId w:val="12"/>
        </w:numPr>
        <w:tabs>
          <w:tab w:val="left" w:pos="426"/>
        </w:tabs>
        <w:suppressAutoHyphens/>
        <w:spacing w:after="0" w:line="264" w:lineRule="auto"/>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assiste e guida lo studente nei percorsi di alternanza e ne verifica, in collaborazione con il tutor esterno, il corretto svolgimento;</w:t>
      </w:r>
    </w:p>
    <w:p w14:paraId="0DD37B1B" w14:textId="77777777" w:rsidR="00EC6F87" w:rsidRPr="00EC6F87" w:rsidRDefault="00EC6F87" w:rsidP="00EC6F87">
      <w:pPr>
        <w:tabs>
          <w:tab w:val="left" w:pos="426"/>
        </w:tabs>
        <w:suppressAutoHyphens/>
        <w:spacing w:after="0" w:line="146" w:lineRule="exact"/>
        <w:rPr>
          <w:rFonts w:ascii="Times New Roman" w:eastAsia="Times New Roman" w:hAnsi="Times New Roman" w:cs="Times New Roman"/>
          <w:sz w:val="24"/>
          <w:szCs w:val="20"/>
          <w:lang w:eastAsia="zh-CN"/>
        </w:rPr>
      </w:pPr>
    </w:p>
    <w:p w14:paraId="05266718" w14:textId="77777777" w:rsidR="00EC6F87" w:rsidRPr="00EC6F87" w:rsidRDefault="00EC6F87" w:rsidP="00310186">
      <w:pPr>
        <w:numPr>
          <w:ilvl w:val="0"/>
          <w:numId w:val="12"/>
        </w:numPr>
        <w:tabs>
          <w:tab w:val="left" w:pos="426"/>
        </w:tabs>
        <w:suppressAutoHyphens/>
        <w:spacing w:after="0" w:line="264" w:lineRule="auto"/>
        <w:ind w:right="20"/>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gestisce le relazioni con il contesto in cui si sviluppa l’esperienza di alternanza scuola lavoro, rapportandosi con il tutor esterno;</w:t>
      </w:r>
    </w:p>
    <w:p w14:paraId="2D4DC49C" w14:textId="77777777" w:rsidR="00EC6F87" w:rsidRPr="00EC6F87" w:rsidRDefault="00EC6F87" w:rsidP="00EC6F87">
      <w:pPr>
        <w:tabs>
          <w:tab w:val="left" w:pos="426"/>
        </w:tabs>
        <w:suppressAutoHyphens/>
        <w:spacing w:after="0" w:line="129" w:lineRule="exact"/>
        <w:rPr>
          <w:rFonts w:ascii="Times New Roman" w:eastAsia="Times New Roman" w:hAnsi="Times New Roman" w:cs="Times New Roman"/>
          <w:sz w:val="24"/>
          <w:szCs w:val="20"/>
          <w:lang w:eastAsia="zh-CN"/>
        </w:rPr>
      </w:pPr>
    </w:p>
    <w:p w14:paraId="1B7C53B0" w14:textId="77777777" w:rsidR="00EC6F87" w:rsidRPr="00EC6F87" w:rsidRDefault="00EC6F87" w:rsidP="00310186">
      <w:pPr>
        <w:numPr>
          <w:ilvl w:val="0"/>
          <w:numId w:val="12"/>
        </w:numPr>
        <w:tabs>
          <w:tab w:val="left" w:pos="426"/>
        </w:tabs>
        <w:suppressAutoHyphens/>
        <w:spacing w:after="0" w:line="0" w:lineRule="atLeast"/>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monitora le attività e affronta le eventuali criticità che dovessero emergere dalle stesse;</w:t>
      </w:r>
    </w:p>
    <w:p w14:paraId="0BA35790" w14:textId="77777777" w:rsidR="00EC6F87" w:rsidRPr="00EC6F87" w:rsidRDefault="00EC6F87" w:rsidP="00EC6F87">
      <w:pPr>
        <w:tabs>
          <w:tab w:val="left" w:pos="426"/>
        </w:tabs>
        <w:suppressAutoHyphens/>
        <w:spacing w:after="0" w:line="0" w:lineRule="atLeast"/>
        <w:ind w:left="367"/>
        <w:jc w:val="both"/>
        <w:rPr>
          <w:rFonts w:ascii="Times New Roman" w:eastAsia="Times New Roman" w:hAnsi="Times New Roman" w:cs="Times New Roman"/>
          <w:sz w:val="24"/>
          <w:szCs w:val="20"/>
          <w:lang w:eastAsia="zh-CN"/>
        </w:rPr>
      </w:pPr>
    </w:p>
    <w:p w14:paraId="1462F3E0" w14:textId="77777777" w:rsidR="00EC6F87" w:rsidRPr="00EC6F87" w:rsidRDefault="00EC6F87" w:rsidP="00310186">
      <w:pPr>
        <w:numPr>
          <w:ilvl w:val="0"/>
          <w:numId w:val="12"/>
        </w:numPr>
        <w:tabs>
          <w:tab w:val="left" w:pos="426"/>
        </w:tabs>
        <w:suppressAutoHyphens/>
        <w:spacing w:after="0" w:line="0" w:lineRule="atLeast"/>
        <w:jc w:val="both"/>
        <w:rPr>
          <w:rFonts w:ascii="Times New Roman" w:eastAsia="Times New Roman" w:hAnsi="Times New Roman" w:cs="Times New Roman"/>
          <w:sz w:val="24"/>
          <w:szCs w:val="20"/>
          <w:lang w:eastAsia="zh-CN"/>
        </w:rPr>
      </w:pPr>
      <w:bookmarkStart w:id="2" w:name="page3"/>
      <w:bookmarkEnd w:id="2"/>
      <w:r w:rsidRPr="00EC6F87">
        <w:rPr>
          <w:rFonts w:ascii="Times New Roman" w:eastAsia="Times New Roman" w:hAnsi="Times New Roman" w:cs="Times New Roman"/>
          <w:sz w:val="24"/>
          <w:szCs w:val="20"/>
          <w:lang w:eastAsia="zh-CN"/>
        </w:rPr>
        <w:t>valuta, comunica e valorizza gli obiettivi raggiunti e le competenze progressivamente sviluppate dallo studente;</w:t>
      </w:r>
    </w:p>
    <w:p w14:paraId="33329392" w14:textId="77777777" w:rsidR="00EC6F87" w:rsidRPr="00EC6F87" w:rsidRDefault="00EC6F87" w:rsidP="00EC6F87">
      <w:pPr>
        <w:tabs>
          <w:tab w:val="left" w:pos="426"/>
        </w:tabs>
        <w:suppressAutoHyphens/>
        <w:spacing w:after="0" w:line="0" w:lineRule="atLeast"/>
        <w:ind w:left="367"/>
        <w:jc w:val="both"/>
        <w:rPr>
          <w:rFonts w:ascii="Times New Roman" w:eastAsia="Times New Roman" w:hAnsi="Times New Roman" w:cs="Times New Roman"/>
          <w:sz w:val="24"/>
          <w:szCs w:val="20"/>
          <w:lang w:eastAsia="zh-CN"/>
        </w:rPr>
      </w:pPr>
    </w:p>
    <w:p w14:paraId="36540E8C" w14:textId="77777777" w:rsidR="00EC6F87" w:rsidRPr="00EC6F87" w:rsidRDefault="00EC6F87" w:rsidP="00310186">
      <w:pPr>
        <w:numPr>
          <w:ilvl w:val="0"/>
          <w:numId w:val="12"/>
        </w:numPr>
        <w:tabs>
          <w:tab w:val="left" w:pos="426"/>
        </w:tabs>
        <w:suppressAutoHyphens/>
        <w:spacing w:after="0" w:line="0" w:lineRule="atLeast"/>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 xml:space="preserve">promuove l’attività di valutazione sull’efficacia e la coerenza del percorso di </w:t>
      </w:r>
      <w:r w:rsidR="00310186">
        <w:rPr>
          <w:rFonts w:ascii="Times New Roman" w:eastAsia="Times New Roman" w:hAnsi="Times New Roman" w:cs="Times New Roman"/>
          <w:sz w:val="24"/>
          <w:szCs w:val="20"/>
          <w:lang w:eastAsia="zh-CN"/>
        </w:rPr>
        <w:t>PCTO,</w:t>
      </w:r>
      <w:r w:rsidRPr="00EC6F87">
        <w:rPr>
          <w:rFonts w:ascii="Times New Roman" w:eastAsia="Times New Roman" w:hAnsi="Times New Roman" w:cs="Times New Roman"/>
          <w:sz w:val="24"/>
          <w:szCs w:val="20"/>
          <w:lang w:eastAsia="zh-CN"/>
        </w:rPr>
        <w:t xml:space="preserve"> da parte dello studente coinvolto;</w:t>
      </w:r>
    </w:p>
    <w:p w14:paraId="51BEE7C7" w14:textId="77777777" w:rsidR="00EC6F87" w:rsidRPr="00EC6F87" w:rsidRDefault="00EC6F87" w:rsidP="00EC6F87">
      <w:pPr>
        <w:tabs>
          <w:tab w:val="left" w:pos="426"/>
        </w:tabs>
        <w:suppressAutoHyphens/>
        <w:spacing w:after="0" w:line="149" w:lineRule="exact"/>
        <w:rPr>
          <w:rFonts w:ascii="Times New Roman" w:eastAsia="Times New Roman" w:hAnsi="Times New Roman" w:cs="Times New Roman"/>
          <w:sz w:val="24"/>
          <w:szCs w:val="20"/>
          <w:lang w:eastAsia="zh-CN"/>
        </w:rPr>
      </w:pPr>
    </w:p>
    <w:p w14:paraId="23CE8BBF" w14:textId="77777777" w:rsidR="00EC6F87" w:rsidRPr="00EC6F87" w:rsidRDefault="00EC6F87" w:rsidP="00310186">
      <w:pPr>
        <w:numPr>
          <w:ilvl w:val="0"/>
          <w:numId w:val="12"/>
        </w:numPr>
        <w:tabs>
          <w:tab w:val="left" w:pos="426"/>
        </w:tabs>
        <w:suppressAutoHyphens/>
        <w:spacing w:after="0" w:line="266" w:lineRule="auto"/>
        <w:ind w:right="20"/>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informa gli organi scolastici preposti:</w:t>
      </w:r>
      <w:r w:rsidR="00BE40F5">
        <w:rPr>
          <w:rFonts w:ascii="Times New Roman" w:eastAsia="Times New Roman" w:hAnsi="Times New Roman" w:cs="Times New Roman"/>
          <w:sz w:val="24"/>
          <w:szCs w:val="20"/>
          <w:lang w:eastAsia="zh-CN"/>
        </w:rPr>
        <w:t xml:space="preserve"> </w:t>
      </w:r>
      <w:r w:rsidRPr="00EC6F87">
        <w:rPr>
          <w:rFonts w:ascii="Times New Roman" w:eastAsia="Times New Roman" w:hAnsi="Times New Roman" w:cs="Times New Roman"/>
          <w:sz w:val="24"/>
          <w:szCs w:val="20"/>
          <w:lang w:eastAsia="zh-CN"/>
        </w:rPr>
        <w:t>Dirigente Scolastico, Dipartimenti, Collegio dei docenti;</w:t>
      </w:r>
    </w:p>
    <w:p w14:paraId="45D3D8AE" w14:textId="77777777" w:rsidR="00EC6F87" w:rsidRPr="00EC6F87" w:rsidRDefault="00EC6F87" w:rsidP="00310186">
      <w:pPr>
        <w:numPr>
          <w:ilvl w:val="0"/>
          <w:numId w:val="12"/>
        </w:numPr>
        <w:tabs>
          <w:tab w:val="left" w:pos="426"/>
        </w:tabs>
        <w:suppressAutoHyphens/>
        <w:spacing w:after="0" w:line="266" w:lineRule="auto"/>
        <w:ind w:right="20"/>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aggiorna il Consiglio di classe sullo svolgimento dei percorsi, anche ai fini dell’eventuale riallineamento della classe;</w:t>
      </w:r>
    </w:p>
    <w:p w14:paraId="6B2C7130" w14:textId="77777777" w:rsidR="00EC6F87" w:rsidRPr="00EC6F87" w:rsidRDefault="00EC6F87" w:rsidP="00310186">
      <w:pPr>
        <w:numPr>
          <w:ilvl w:val="0"/>
          <w:numId w:val="12"/>
        </w:numPr>
        <w:tabs>
          <w:tab w:val="left" w:pos="426"/>
        </w:tabs>
        <w:suppressAutoHyphens/>
        <w:spacing w:after="0" w:line="266" w:lineRule="auto"/>
        <w:ind w:right="20"/>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 xml:space="preserve">assiste il Dirigente Scolastico nella redazione della scheda di valutazione sulle strutture con le quali sono state stipulate le convenzioni per le attività di </w:t>
      </w:r>
      <w:r w:rsidR="00310186">
        <w:rPr>
          <w:rFonts w:ascii="Times New Roman" w:eastAsia="Times New Roman" w:hAnsi="Times New Roman" w:cs="Times New Roman"/>
          <w:sz w:val="24"/>
          <w:szCs w:val="20"/>
          <w:lang w:eastAsia="zh-CN"/>
        </w:rPr>
        <w:t>PCTO</w:t>
      </w:r>
      <w:r w:rsidRPr="00EC6F87">
        <w:rPr>
          <w:rFonts w:ascii="Times New Roman" w:eastAsia="Times New Roman" w:hAnsi="Times New Roman" w:cs="Times New Roman"/>
          <w:sz w:val="24"/>
          <w:szCs w:val="20"/>
          <w:lang w:eastAsia="zh-CN"/>
        </w:rPr>
        <w:t>, evidenziandone il potenziale formativo e le eventuali difficoltà incontrate nella collaborazione.</w:t>
      </w:r>
    </w:p>
    <w:p w14:paraId="22FF2072" w14:textId="77777777" w:rsidR="00EC6F87" w:rsidRPr="00EC6F87" w:rsidRDefault="00EC6F87" w:rsidP="00EC6F87">
      <w:pPr>
        <w:tabs>
          <w:tab w:val="left" w:pos="0"/>
        </w:tabs>
        <w:suppressAutoHyphens/>
        <w:spacing w:after="0" w:line="129" w:lineRule="exact"/>
        <w:rPr>
          <w:rFonts w:ascii="Times New Roman" w:eastAsia="Times New Roman" w:hAnsi="Times New Roman" w:cs="Times New Roman"/>
          <w:sz w:val="20"/>
          <w:szCs w:val="20"/>
          <w:lang w:eastAsia="zh-CN"/>
        </w:rPr>
      </w:pPr>
    </w:p>
    <w:p w14:paraId="308C7F5F" w14:textId="77777777" w:rsidR="00EC6F87" w:rsidRPr="00EC6F87" w:rsidRDefault="00EC6F87" w:rsidP="00EC6F87">
      <w:pPr>
        <w:tabs>
          <w:tab w:val="left" w:pos="0"/>
        </w:tabs>
        <w:suppressAutoHyphens/>
        <w:spacing w:after="0" w:line="129" w:lineRule="exact"/>
        <w:rPr>
          <w:rFonts w:ascii="Times New Roman" w:eastAsia="Times New Roman" w:hAnsi="Times New Roman" w:cs="Times New Roman"/>
          <w:sz w:val="20"/>
          <w:szCs w:val="20"/>
          <w:lang w:eastAsia="zh-CN"/>
        </w:rPr>
      </w:pPr>
    </w:p>
    <w:p w14:paraId="18FF1DB4" w14:textId="77777777" w:rsidR="00EC6F87" w:rsidRPr="00EC6F87" w:rsidRDefault="00EC6F87" w:rsidP="00EC6F87">
      <w:pPr>
        <w:tabs>
          <w:tab w:val="left" w:pos="0"/>
        </w:tabs>
        <w:suppressAutoHyphens/>
        <w:spacing w:after="0" w:line="0" w:lineRule="atLeast"/>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Il tutor formativo esterno svolge le seguenti funzioni:</w:t>
      </w:r>
    </w:p>
    <w:p w14:paraId="0E235317" w14:textId="77777777" w:rsidR="00EC6F87" w:rsidRPr="00EC6F87" w:rsidRDefault="00EC6F87" w:rsidP="00EC6F87">
      <w:pPr>
        <w:tabs>
          <w:tab w:val="left" w:pos="0"/>
        </w:tabs>
        <w:suppressAutoHyphens/>
        <w:spacing w:after="0" w:line="176" w:lineRule="exact"/>
        <w:rPr>
          <w:rFonts w:ascii="Times New Roman" w:eastAsia="Times New Roman" w:hAnsi="Times New Roman" w:cs="Times New Roman"/>
          <w:sz w:val="20"/>
          <w:szCs w:val="20"/>
          <w:lang w:eastAsia="zh-CN"/>
        </w:rPr>
      </w:pPr>
    </w:p>
    <w:p w14:paraId="7C3764E1" w14:textId="77777777" w:rsidR="00EC6F87" w:rsidRPr="00310186" w:rsidRDefault="00EC6F87" w:rsidP="00310186">
      <w:pPr>
        <w:pStyle w:val="Paragrafoelenco"/>
        <w:numPr>
          <w:ilvl w:val="0"/>
          <w:numId w:val="15"/>
        </w:numPr>
        <w:tabs>
          <w:tab w:val="left" w:pos="142"/>
        </w:tabs>
        <w:suppressAutoHyphens/>
        <w:spacing w:after="0" w:line="264" w:lineRule="auto"/>
        <w:ind w:right="20"/>
        <w:jc w:val="both"/>
        <w:rPr>
          <w:rFonts w:ascii="Times New Roman" w:eastAsia="Times New Roman" w:hAnsi="Times New Roman" w:cs="Times New Roman"/>
          <w:sz w:val="24"/>
          <w:szCs w:val="20"/>
          <w:lang w:eastAsia="zh-CN"/>
        </w:rPr>
      </w:pPr>
      <w:r w:rsidRPr="00310186">
        <w:rPr>
          <w:rFonts w:ascii="Times New Roman" w:eastAsia="Times New Roman" w:hAnsi="Times New Roman" w:cs="Times New Roman"/>
          <w:sz w:val="24"/>
          <w:szCs w:val="20"/>
          <w:lang w:eastAsia="zh-CN"/>
        </w:rPr>
        <w:t>collabora con il tutor interno alla progettazione, organizzazione e valutazione dell’esperienza di alternanza;</w:t>
      </w:r>
    </w:p>
    <w:p w14:paraId="74260F89" w14:textId="77777777" w:rsidR="00EC6F87" w:rsidRPr="00EC6F87" w:rsidRDefault="00EC6F87" w:rsidP="00EC6F87">
      <w:pPr>
        <w:tabs>
          <w:tab w:val="left" w:pos="0"/>
          <w:tab w:val="left" w:pos="142"/>
        </w:tabs>
        <w:suppressAutoHyphens/>
        <w:spacing w:after="0" w:line="149" w:lineRule="exact"/>
        <w:ind w:left="142"/>
        <w:jc w:val="both"/>
        <w:rPr>
          <w:rFonts w:ascii="Times New Roman" w:eastAsia="Times New Roman" w:hAnsi="Times New Roman" w:cs="Times New Roman"/>
          <w:sz w:val="24"/>
          <w:szCs w:val="20"/>
          <w:lang w:eastAsia="zh-CN"/>
        </w:rPr>
      </w:pPr>
    </w:p>
    <w:p w14:paraId="732EE816" w14:textId="77777777" w:rsidR="00EC6F87" w:rsidRPr="00310186" w:rsidRDefault="00EC6F87" w:rsidP="00310186">
      <w:pPr>
        <w:pStyle w:val="Paragrafoelenco"/>
        <w:numPr>
          <w:ilvl w:val="0"/>
          <w:numId w:val="15"/>
        </w:numPr>
        <w:tabs>
          <w:tab w:val="left" w:pos="0"/>
          <w:tab w:val="left" w:pos="142"/>
        </w:tabs>
        <w:suppressAutoHyphens/>
        <w:spacing w:after="0" w:line="264" w:lineRule="auto"/>
        <w:ind w:right="20"/>
        <w:jc w:val="both"/>
        <w:rPr>
          <w:rFonts w:ascii="Times New Roman" w:eastAsia="Times New Roman" w:hAnsi="Times New Roman" w:cs="Times New Roman"/>
          <w:sz w:val="24"/>
          <w:szCs w:val="20"/>
          <w:lang w:eastAsia="zh-CN"/>
        </w:rPr>
      </w:pPr>
      <w:r w:rsidRPr="00310186">
        <w:rPr>
          <w:rFonts w:ascii="Times New Roman" w:eastAsia="Times New Roman" w:hAnsi="Times New Roman" w:cs="Times New Roman"/>
          <w:sz w:val="24"/>
          <w:szCs w:val="20"/>
          <w:lang w:eastAsia="zh-CN"/>
        </w:rPr>
        <w:t>favorisce l’inserimento dello studente nel contesto operativo, lo affianca e lo assiste nel percorso;</w:t>
      </w:r>
    </w:p>
    <w:p w14:paraId="698A94CB" w14:textId="77777777" w:rsidR="00EC6F87" w:rsidRPr="00EC6F87" w:rsidRDefault="00EC6F87" w:rsidP="00EC6F87">
      <w:pPr>
        <w:tabs>
          <w:tab w:val="left" w:pos="0"/>
          <w:tab w:val="left" w:pos="142"/>
        </w:tabs>
        <w:suppressAutoHyphens/>
        <w:spacing w:after="0" w:line="146" w:lineRule="exact"/>
        <w:ind w:left="142"/>
        <w:jc w:val="both"/>
        <w:rPr>
          <w:rFonts w:ascii="Times New Roman" w:eastAsia="Times New Roman" w:hAnsi="Times New Roman" w:cs="Times New Roman"/>
          <w:sz w:val="24"/>
          <w:szCs w:val="20"/>
          <w:lang w:eastAsia="zh-CN"/>
        </w:rPr>
      </w:pPr>
    </w:p>
    <w:p w14:paraId="047B12E1" w14:textId="77777777" w:rsidR="00EC6F87" w:rsidRPr="00310186" w:rsidRDefault="00EC6F87" w:rsidP="00310186">
      <w:pPr>
        <w:pStyle w:val="Paragrafoelenco"/>
        <w:numPr>
          <w:ilvl w:val="0"/>
          <w:numId w:val="15"/>
        </w:numPr>
        <w:tabs>
          <w:tab w:val="left" w:pos="0"/>
          <w:tab w:val="left" w:pos="142"/>
        </w:tabs>
        <w:suppressAutoHyphens/>
        <w:spacing w:after="0" w:line="264" w:lineRule="auto"/>
        <w:jc w:val="both"/>
        <w:rPr>
          <w:rFonts w:ascii="Times New Roman" w:eastAsia="Times New Roman" w:hAnsi="Times New Roman" w:cs="Times New Roman"/>
          <w:sz w:val="24"/>
          <w:szCs w:val="20"/>
          <w:lang w:eastAsia="zh-CN"/>
        </w:rPr>
      </w:pPr>
      <w:r w:rsidRPr="00310186">
        <w:rPr>
          <w:rFonts w:ascii="Times New Roman" w:eastAsia="Times New Roman" w:hAnsi="Times New Roman" w:cs="Times New Roman"/>
          <w:sz w:val="24"/>
          <w:szCs w:val="20"/>
          <w:lang w:eastAsia="zh-CN"/>
        </w:rPr>
        <w:t>garantisce l’informazione/formazione degli studenti sui rischi specifici aziendali, nel rispetto delle procedure interne;</w:t>
      </w:r>
    </w:p>
    <w:p w14:paraId="00900122" w14:textId="77777777" w:rsidR="00EC6F87" w:rsidRPr="00EC6F87" w:rsidRDefault="00EC6F87" w:rsidP="00EC6F87">
      <w:pPr>
        <w:tabs>
          <w:tab w:val="left" w:pos="0"/>
          <w:tab w:val="left" w:pos="142"/>
        </w:tabs>
        <w:suppressAutoHyphens/>
        <w:spacing w:after="0" w:line="142" w:lineRule="exact"/>
        <w:ind w:left="142"/>
        <w:jc w:val="both"/>
        <w:rPr>
          <w:rFonts w:ascii="Times New Roman" w:eastAsia="Times New Roman" w:hAnsi="Times New Roman" w:cs="Times New Roman"/>
          <w:sz w:val="24"/>
          <w:szCs w:val="20"/>
          <w:lang w:eastAsia="zh-CN"/>
        </w:rPr>
      </w:pPr>
    </w:p>
    <w:p w14:paraId="2F881C17" w14:textId="77777777" w:rsidR="00EC6F87" w:rsidRPr="00310186" w:rsidRDefault="00EC6F87" w:rsidP="00310186">
      <w:pPr>
        <w:pStyle w:val="Paragrafoelenco"/>
        <w:numPr>
          <w:ilvl w:val="0"/>
          <w:numId w:val="15"/>
        </w:numPr>
        <w:tabs>
          <w:tab w:val="left" w:pos="0"/>
          <w:tab w:val="left" w:pos="142"/>
        </w:tabs>
        <w:suppressAutoHyphens/>
        <w:spacing w:after="0" w:line="264" w:lineRule="auto"/>
        <w:ind w:right="20"/>
        <w:jc w:val="both"/>
        <w:rPr>
          <w:rFonts w:ascii="Times New Roman" w:eastAsia="Times New Roman" w:hAnsi="Times New Roman" w:cs="Times New Roman"/>
          <w:sz w:val="24"/>
          <w:szCs w:val="20"/>
          <w:lang w:eastAsia="zh-CN"/>
        </w:rPr>
      </w:pPr>
      <w:r w:rsidRPr="00310186">
        <w:rPr>
          <w:rFonts w:ascii="Times New Roman" w:eastAsia="Times New Roman" w:hAnsi="Times New Roman" w:cs="Times New Roman"/>
          <w:sz w:val="24"/>
          <w:szCs w:val="20"/>
          <w:lang w:eastAsia="zh-CN"/>
        </w:rPr>
        <w:t>pianifica ed organizza le attività in base al progetto formativo, coordinandosi anche con altre figure professionali presenti nella struttura ospitante;</w:t>
      </w:r>
    </w:p>
    <w:p w14:paraId="13AA74AD" w14:textId="77777777" w:rsidR="00EC6F87" w:rsidRPr="00EC6F87" w:rsidRDefault="00EC6F87" w:rsidP="00EC6F87">
      <w:pPr>
        <w:tabs>
          <w:tab w:val="left" w:pos="0"/>
          <w:tab w:val="left" w:pos="142"/>
        </w:tabs>
        <w:suppressAutoHyphens/>
        <w:spacing w:after="0" w:line="149" w:lineRule="exact"/>
        <w:ind w:left="142"/>
        <w:jc w:val="both"/>
        <w:rPr>
          <w:rFonts w:ascii="Times New Roman" w:eastAsia="Times New Roman" w:hAnsi="Times New Roman" w:cs="Times New Roman"/>
          <w:sz w:val="24"/>
          <w:szCs w:val="20"/>
          <w:lang w:eastAsia="zh-CN"/>
        </w:rPr>
      </w:pPr>
    </w:p>
    <w:p w14:paraId="0D4AD96B" w14:textId="77777777" w:rsidR="00EC6F87" w:rsidRPr="00310186" w:rsidRDefault="00EC6F87" w:rsidP="00310186">
      <w:pPr>
        <w:pStyle w:val="Paragrafoelenco"/>
        <w:numPr>
          <w:ilvl w:val="0"/>
          <w:numId w:val="15"/>
        </w:numPr>
        <w:tabs>
          <w:tab w:val="left" w:pos="0"/>
          <w:tab w:val="left" w:pos="142"/>
        </w:tabs>
        <w:suppressAutoHyphens/>
        <w:spacing w:after="0" w:line="264" w:lineRule="auto"/>
        <w:ind w:right="20"/>
        <w:jc w:val="both"/>
        <w:rPr>
          <w:rFonts w:ascii="Times New Roman" w:eastAsia="Times New Roman" w:hAnsi="Times New Roman" w:cs="Times New Roman"/>
          <w:sz w:val="24"/>
          <w:szCs w:val="20"/>
          <w:lang w:eastAsia="zh-CN"/>
        </w:rPr>
      </w:pPr>
      <w:r w:rsidRPr="00310186">
        <w:rPr>
          <w:rFonts w:ascii="Times New Roman" w:eastAsia="Times New Roman" w:hAnsi="Times New Roman" w:cs="Times New Roman"/>
          <w:sz w:val="24"/>
          <w:szCs w:val="20"/>
          <w:lang w:eastAsia="zh-CN"/>
        </w:rPr>
        <w:t>certifica in apposito registro, fornito dall’Istituzione scolastica, le presenze, gli orari e le attività svolte dai beneficiari;</w:t>
      </w:r>
    </w:p>
    <w:p w14:paraId="0B83A16C" w14:textId="77777777" w:rsidR="00EC6F87" w:rsidRPr="00EC6F87" w:rsidRDefault="00EC6F87" w:rsidP="00EC6F87">
      <w:pPr>
        <w:tabs>
          <w:tab w:val="left" w:pos="0"/>
          <w:tab w:val="left" w:pos="142"/>
        </w:tabs>
        <w:suppressAutoHyphens/>
        <w:spacing w:after="0" w:line="134" w:lineRule="exact"/>
        <w:ind w:left="142"/>
        <w:jc w:val="both"/>
        <w:rPr>
          <w:rFonts w:ascii="Times New Roman" w:eastAsia="Times New Roman" w:hAnsi="Times New Roman" w:cs="Times New Roman"/>
          <w:sz w:val="24"/>
          <w:szCs w:val="20"/>
          <w:lang w:eastAsia="zh-CN"/>
        </w:rPr>
      </w:pPr>
    </w:p>
    <w:p w14:paraId="53D46943" w14:textId="77777777" w:rsidR="00EC6F87" w:rsidRPr="00310186" w:rsidRDefault="00EC6F87" w:rsidP="00310186">
      <w:pPr>
        <w:pStyle w:val="Paragrafoelenco"/>
        <w:numPr>
          <w:ilvl w:val="0"/>
          <w:numId w:val="15"/>
        </w:numPr>
        <w:tabs>
          <w:tab w:val="left" w:pos="0"/>
          <w:tab w:val="left" w:pos="142"/>
        </w:tabs>
        <w:suppressAutoHyphens/>
        <w:spacing w:after="0" w:line="0" w:lineRule="atLeast"/>
        <w:jc w:val="both"/>
        <w:rPr>
          <w:rFonts w:ascii="Times New Roman" w:eastAsia="Times New Roman" w:hAnsi="Times New Roman" w:cs="Times New Roman"/>
          <w:sz w:val="24"/>
          <w:szCs w:val="20"/>
          <w:lang w:eastAsia="zh-CN"/>
        </w:rPr>
      </w:pPr>
      <w:r w:rsidRPr="00310186">
        <w:rPr>
          <w:rFonts w:ascii="Times New Roman" w:eastAsia="Times New Roman" w:hAnsi="Times New Roman" w:cs="Times New Roman"/>
          <w:sz w:val="24"/>
          <w:szCs w:val="20"/>
          <w:lang w:eastAsia="zh-CN"/>
        </w:rPr>
        <w:t>coinvolge lo studente nel processo di valutazione dell’esperienza;</w:t>
      </w:r>
    </w:p>
    <w:p w14:paraId="16D71A4E" w14:textId="77777777" w:rsidR="00EC6F87" w:rsidRPr="00EC6F87" w:rsidRDefault="00EC6F87" w:rsidP="00EC6F87">
      <w:pPr>
        <w:tabs>
          <w:tab w:val="left" w:pos="0"/>
          <w:tab w:val="left" w:pos="142"/>
        </w:tabs>
        <w:suppressAutoHyphens/>
        <w:spacing w:after="0" w:line="177" w:lineRule="exact"/>
        <w:ind w:left="142"/>
        <w:jc w:val="both"/>
        <w:rPr>
          <w:rFonts w:ascii="Times New Roman" w:eastAsia="Times New Roman" w:hAnsi="Times New Roman" w:cs="Times New Roman"/>
          <w:sz w:val="24"/>
          <w:szCs w:val="20"/>
          <w:lang w:eastAsia="zh-CN"/>
        </w:rPr>
      </w:pPr>
    </w:p>
    <w:p w14:paraId="5518CDCB" w14:textId="77777777" w:rsidR="00EC6F87" w:rsidRPr="00310186" w:rsidRDefault="00EC6F87" w:rsidP="00310186">
      <w:pPr>
        <w:pStyle w:val="Paragrafoelenco"/>
        <w:numPr>
          <w:ilvl w:val="0"/>
          <w:numId w:val="15"/>
        </w:numPr>
        <w:tabs>
          <w:tab w:val="left" w:pos="0"/>
          <w:tab w:val="left" w:pos="142"/>
        </w:tabs>
        <w:suppressAutoHyphens/>
        <w:spacing w:after="0" w:line="264" w:lineRule="auto"/>
        <w:jc w:val="both"/>
        <w:rPr>
          <w:rFonts w:ascii="Times New Roman" w:eastAsia="Times New Roman" w:hAnsi="Times New Roman" w:cs="Times New Roman"/>
          <w:sz w:val="20"/>
          <w:szCs w:val="20"/>
          <w:lang w:eastAsia="zh-CN"/>
        </w:rPr>
      </w:pPr>
      <w:r w:rsidRPr="00310186">
        <w:rPr>
          <w:rFonts w:ascii="Times New Roman" w:eastAsia="Times New Roman" w:hAnsi="Times New Roman" w:cs="Times New Roman"/>
          <w:sz w:val="24"/>
          <w:szCs w:val="20"/>
          <w:lang w:eastAsia="zh-CN"/>
        </w:rPr>
        <w:t>fornisce all’istituzione scolastica gli elementi concordati per valutare le attività dello studente e l’efficacia del processo formativo.</w:t>
      </w:r>
    </w:p>
    <w:p w14:paraId="339BCC13" w14:textId="77777777" w:rsidR="00EC6F87" w:rsidRPr="00EC6F87" w:rsidRDefault="00EC6F87" w:rsidP="00EC6F87">
      <w:pPr>
        <w:tabs>
          <w:tab w:val="left" w:pos="0"/>
        </w:tabs>
        <w:suppressAutoHyphens/>
        <w:spacing w:after="0" w:line="134" w:lineRule="exact"/>
        <w:jc w:val="both"/>
        <w:rPr>
          <w:rFonts w:ascii="Times New Roman" w:eastAsia="Times New Roman" w:hAnsi="Times New Roman" w:cs="Times New Roman"/>
          <w:sz w:val="20"/>
          <w:szCs w:val="20"/>
          <w:lang w:eastAsia="zh-CN"/>
        </w:rPr>
      </w:pPr>
    </w:p>
    <w:p w14:paraId="7AF0BAE2" w14:textId="77777777" w:rsidR="00EC6F87" w:rsidRPr="00EC6F87" w:rsidRDefault="00EC6F87" w:rsidP="00EC6F87">
      <w:pPr>
        <w:suppressAutoHyphens/>
        <w:spacing w:after="0" w:line="0" w:lineRule="atLeast"/>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Le due figure dei tutor condividono i seguenti compiti:</w:t>
      </w:r>
    </w:p>
    <w:p w14:paraId="003E62F9" w14:textId="77777777" w:rsidR="00EC6F87" w:rsidRPr="00EC6F87" w:rsidRDefault="00EC6F87" w:rsidP="00EC6F87">
      <w:pPr>
        <w:suppressAutoHyphens/>
        <w:spacing w:after="0" w:line="178" w:lineRule="exact"/>
        <w:rPr>
          <w:rFonts w:ascii="Times New Roman" w:eastAsia="Times New Roman" w:hAnsi="Times New Roman" w:cs="Times New Roman"/>
          <w:sz w:val="20"/>
          <w:szCs w:val="20"/>
          <w:lang w:eastAsia="zh-CN"/>
        </w:rPr>
      </w:pPr>
    </w:p>
    <w:p w14:paraId="7467891A" w14:textId="77777777" w:rsidR="00EC6F87" w:rsidRPr="00EC6F87" w:rsidRDefault="00EC6F87" w:rsidP="00EC6F87">
      <w:pPr>
        <w:suppressAutoHyphens/>
        <w:spacing w:after="0" w:line="141" w:lineRule="exact"/>
        <w:rPr>
          <w:rFonts w:ascii="Times New Roman" w:eastAsia="Times New Roman" w:hAnsi="Times New Roman" w:cs="Times New Roman"/>
          <w:sz w:val="24"/>
          <w:szCs w:val="20"/>
          <w:lang w:eastAsia="zh-CN"/>
        </w:rPr>
      </w:pPr>
    </w:p>
    <w:p w14:paraId="43038F73" w14:textId="77777777" w:rsidR="00EC6F87" w:rsidRPr="00EC6F87" w:rsidRDefault="00EC6F87" w:rsidP="00310186">
      <w:pPr>
        <w:numPr>
          <w:ilvl w:val="0"/>
          <w:numId w:val="16"/>
        </w:numPr>
        <w:tabs>
          <w:tab w:val="left" w:pos="980"/>
        </w:tabs>
        <w:suppressAutoHyphens/>
        <w:spacing w:after="0" w:line="268" w:lineRule="auto"/>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predisposizione del percorso formativo personalizzato, anche con riguardo alla disciplina della sicurezza e salute nei luoghi di lavoro. In particolare, il docente tutor interno dovrà collaborare col tutor formativo esterno al fine dell’individuazione delle attività richieste dal progetto formativo e delle misure di prevenzione necessarie alla tutela dello studente;</w:t>
      </w:r>
    </w:p>
    <w:p w14:paraId="7AA3114E" w14:textId="77777777" w:rsidR="00EC6F87" w:rsidRPr="00EC6F87" w:rsidRDefault="00EC6F87" w:rsidP="00EC6F87">
      <w:pPr>
        <w:suppressAutoHyphens/>
        <w:spacing w:after="0" w:line="125" w:lineRule="exact"/>
        <w:rPr>
          <w:rFonts w:ascii="Times New Roman" w:eastAsia="Times New Roman" w:hAnsi="Times New Roman" w:cs="Times New Roman"/>
          <w:sz w:val="24"/>
          <w:szCs w:val="20"/>
          <w:lang w:eastAsia="zh-CN"/>
        </w:rPr>
      </w:pPr>
    </w:p>
    <w:p w14:paraId="5CDBD811" w14:textId="77777777" w:rsidR="00EC6F87" w:rsidRPr="00EC6F87" w:rsidRDefault="00EC6F87" w:rsidP="00310186">
      <w:pPr>
        <w:numPr>
          <w:ilvl w:val="0"/>
          <w:numId w:val="16"/>
        </w:numPr>
        <w:tabs>
          <w:tab w:val="left" w:pos="980"/>
        </w:tabs>
        <w:suppressAutoHyphens/>
        <w:spacing w:after="0" w:line="0" w:lineRule="atLeast"/>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controllo della frequenza e dell’attuazione del percorso formativo personalizzato;</w:t>
      </w:r>
    </w:p>
    <w:p w14:paraId="78FCF264" w14:textId="77777777" w:rsidR="00EC6F87" w:rsidRPr="00EC6F87" w:rsidRDefault="00EC6F87" w:rsidP="00EC6F87">
      <w:pPr>
        <w:suppressAutoHyphens/>
        <w:spacing w:after="0" w:line="165" w:lineRule="exact"/>
        <w:rPr>
          <w:rFonts w:ascii="Times New Roman" w:eastAsia="Times New Roman" w:hAnsi="Times New Roman" w:cs="Times New Roman"/>
          <w:sz w:val="24"/>
          <w:szCs w:val="20"/>
          <w:lang w:eastAsia="zh-CN"/>
        </w:rPr>
      </w:pPr>
    </w:p>
    <w:p w14:paraId="1AEBEDF3" w14:textId="77777777" w:rsidR="00EC6F87" w:rsidRPr="00EC6F87" w:rsidRDefault="00EC6F87" w:rsidP="00310186">
      <w:pPr>
        <w:numPr>
          <w:ilvl w:val="0"/>
          <w:numId w:val="16"/>
        </w:numPr>
        <w:tabs>
          <w:tab w:val="left" w:pos="980"/>
        </w:tabs>
        <w:suppressAutoHyphens/>
        <w:spacing w:after="0" w:line="0" w:lineRule="atLeast"/>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raccordo tra le esperienze formative in aula e quella in contesto lavorativo;</w:t>
      </w:r>
    </w:p>
    <w:p w14:paraId="6814546C" w14:textId="77777777" w:rsidR="00EC6F87" w:rsidRPr="00EC6F87" w:rsidRDefault="00EC6F87" w:rsidP="00EC6F87">
      <w:pPr>
        <w:tabs>
          <w:tab w:val="left" w:pos="980"/>
        </w:tabs>
        <w:suppressAutoHyphens/>
        <w:spacing w:after="0" w:line="0" w:lineRule="atLeast"/>
        <w:ind w:left="980"/>
        <w:jc w:val="both"/>
        <w:rPr>
          <w:rFonts w:ascii="Times New Roman" w:eastAsia="Times New Roman" w:hAnsi="Times New Roman" w:cs="Times New Roman"/>
          <w:sz w:val="24"/>
          <w:szCs w:val="20"/>
          <w:lang w:eastAsia="zh-CN"/>
        </w:rPr>
      </w:pPr>
    </w:p>
    <w:p w14:paraId="6EF7A892" w14:textId="77777777" w:rsidR="00EC6F87" w:rsidRPr="00EC6F87" w:rsidRDefault="00EC6F87" w:rsidP="00310186">
      <w:pPr>
        <w:numPr>
          <w:ilvl w:val="0"/>
          <w:numId w:val="16"/>
        </w:numPr>
        <w:tabs>
          <w:tab w:val="left" w:pos="980"/>
        </w:tabs>
        <w:suppressAutoHyphens/>
        <w:spacing w:after="0" w:line="0" w:lineRule="atLeast"/>
        <w:jc w:val="both"/>
        <w:rPr>
          <w:rFonts w:ascii="Times New Roman" w:eastAsia="Times New Roman" w:hAnsi="Times New Roman" w:cs="Times New Roman"/>
          <w:sz w:val="24"/>
          <w:szCs w:val="20"/>
          <w:lang w:eastAsia="zh-CN"/>
        </w:rPr>
      </w:pPr>
      <w:bookmarkStart w:id="3" w:name="page4"/>
      <w:bookmarkEnd w:id="3"/>
      <w:r w:rsidRPr="00EC6F87">
        <w:rPr>
          <w:rFonts w:ascii="Times New Roman" w:eastAsia="Times New Roman" w:hAnsi="Times New Roman" w:cs="Times New Roman"/>
          <w:sz w:val="24"/>
          <w:szCs w:val="20"/>
          <w:lang w:eastAsia="zh-CN"/>
        </w:rPr>
        <w:t>elaborazione di un report sull’esperienza svolta e sulle acquisizioni di ciascun allievo, che concorre alla valutazione e alla certificazione delle competenze da parte del Consiglio di classe;</w:t>
      </w:r>
    </w:p>
    <w:p w14:paraId="2E0AD41D" w14:textId="77777777" w:rsidR="00EC6F87" w:rsidRPr="00EC6F87" w:rsidRDefault="00EC6F87" w:rsidP="00EC6F87">
      <w:pPr>
        <w:suppressAutoHyphens/>
        <w:spacing w:after="0" w:line="138" w:lineRule="exact"/>
        <w:rPr>
          <w:rFonts w:ascii="Times New Roman" w:eastAsia="Times New Roman" w:hAnsi="Times New Roman" w:cs="Times New Roman"/>
          <w:sz w:val="24"/>
          <w:szCs w:val="20"/>
          <w:lang w:eastAsia="zh-CN"/>
        </w:rPr>
      </w:pPr>
    </w:p>
    <w:p w14:paraId="707825BD" w14:textId="77777777" w:rsidR="00EC6F87" w:rsidRPr="00EC6F87" w:rsidRDefault="00EC6F87" w:rsidP="00310186">
      <w:pPr>
        <w:numPr>
          <w:ilvl w:val="0"/>
          <w:numId w:val="16"/>
        </w:numPr>
        <w:tabs>
          <w:tab w:val="left" w:pos="980"/>
        </w:tabs>
        <w:suppressAutoHyphens/>
        <w:spacing w:after="0" w:line="268" w:lineRule="auto"/>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verifica del rispetto da parte dello studente degli obblighi propri di ciascun lavoratore di cui all’art. 20 D. Lgs. 81/2008. In particolare la violazione da parte dello studente degli obblighi richiamati dalla norma citata e dal percorso formativo saranno segnalati dal tutor formativo esterno al docente tutor interno affinché quest’ultimo possa attivare le azioni necessarie.</w:t>
      </w:r>
    </w:p>
    <w:p w14:paraId="4C4CAF42" w14:textId="77777777" w:rsidR="00EC6F87" w:rsidRPr="00EC6F87" w:rsidRDefault="00EC6F87" w:rsidP="00EC6F87">
      <w:pPr>
        <w:suppressAutoHyphens/>
        <w:spacing w:after="0" w:line="211" w:lineRule="exact"/>
        <w:rPr>
          <w:rFonts w:ascii="Times New Roman" w:eastAsia="Times New Roman" w:hAnsi="Times New Roman" w:cs="Times New Roman"/>
          <w:sz w:val="20"/>
          <w:szCs w:val="20"/>
          <w:lang w:eastAsia="zh-CN"/>
        </w:rPr>
      </w:pPr>
    </w:p>
    <w:p w14:paraId="34EC4A86" w14:textId="77777777" w:rsidR="00EC6F87" w:rsidRPr="00EC6F87" w:rsidRDefault="00EC6F87" w:rsidP="00EC6F87">
      <w:pPr>
        <w:suppressAutoHyphens/>
        <w:spacing w:after="0" w:line="0" w:lineRule="atLeast"/>
        <w:rPr>
          <w:rFonts w:ascii="Times New Roman" w:eastAsia="Times New Roman" w:hAnsi="Times New Roman" w:cs="Times New Roman"/>
          <w:b/>
          <w:sz w:val="24"/>
          <w:szCs w:val="20"/>
          <w:lang w:eastAsia="zh-CN"/>
        </w:rPr>
      </w:pPr>
    </w:p>
    <w:p w14:paraId="67F3BE75" w14:textId="77777777" w:rsidR="00EC6F87" w:rsidRPr="00EC6F87" w:rsidRDefault="00EC6F87" w:rsidP="00EC6F87">
      <w:pPr>
        <w:suppressAutoHyphens/>
        <w:spacing w:after="0" w:line="0" w:lineRule="atLeast"/>
        <w:ind w:left="4300"/>
        <w:rPr>
          <w:rFonts w:ascii="Times New Roman" w:eastAsia="Times New Roman" w:hAnsi="Times New Roman" w:cs="Times New Roman"/>
          <w:sz w:val="20"/>
          <w:szCs w:val="20"/>
          <w:lang w:eastAsia="zh-CN"/>
        </w:rPr>
      </w:pPr>
      <w:r w:rsidRPr="00EC6F87">
        <w:rPr>
          <w:rFonts w:ascii="Times New Roman" w:eastAsia="Times New Roman" w:hAnsi="Times New Roman" w:cs="Times New Roman"/>
          <w:b/>
          <w:sz w:val="24"/>
          <w:szCs w:val="20"/>
          <w:lang w:eastAsia="zh-CN"/>
        </w:rPr>
        <w:t>Articolo 4</w:t>
      </w:r>
    </w:p>
    <w:p w14:paraId="0CDE8F29" w14:textId="77777777" w:rsidR="00EC6F87" w:rsidRPr="00EC6F87" w:rsidRDefault="00EC6F87" w:rsidP="00EC6F87">
      <w:pPr>
        <w:suppressAutoHyphens/>
        <w:spacing w:after="0" w:line="48" w:lineRule="exact"/>
        <w:rPr>
          <w:rFonts w:ascii="Times New Roman" w:eastAsia="Times New Roman" w:hAnsi="Times New Roman" w:cs="Times New Roman"/>
          <w:sz w:val="20"/>
          <w:szCs w:val="20"/>
          <w:lang w:eastAsia="zh-CN"/>
        </w:rPr>
      </w:pPr>
    </w:p>
    <w:p w14:paraId="5126C6A6" w14:textId="77777777" w:rsidR="00EC6F87" w:rsidRPr="00EC6F87" w:rsidRDefault="00EC6F87" w:rsidP="00EC6F87">
      <w:pPr>
        <w:suppressAutoHyphens/>
        <w:spacing w:after="0" w:line="264" w:lineRule="auto"/>
        <w:ind w:right="20"/>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Durante lo svolgimento del</w:t>
      </w:r>
      <w:r w:rsidR="005563A1" w:rsidRPr="005563A1">
        <w:rPr>
          <w:rFonts w:ascii="Times New Roman" w:eastAsia="Times New Roman" w:hAnsi="Times New Roman" w:cs="Times New Roman"/>
          <w:color w:val="333333"/>
          <w:sz w:val="24"/>
          <w:szCs w:val="24"/>
          <w:lang w:eastAsia="it-IT"/>
        </w:rPr>
        <w:t xml:space="preserve"> </w:t>
      </w:r>
      <w:r w:rsidR="005563A1">
        <w:rPr>
          <w:rFonts w:ascii="Times New Roman" w:eastAsia="Times New Roman" w:hAnsi="Times New Roman" w:cs="Times New Roman"/>
          <w:color w:val="333333"/>
          <w:sz w:val="24"/>
          <w:szCs w:val="24"/>
          <w:lang w:eastAsia="it-IT"/>
        </w:rPr>
        <w:t>percorso per le competenze trasversali e per l’orientamento</w:t>
      </w:r>
      <w:r w:rsidRPr="00EC6F87">
        <w:rPr>
          <w:rFonts w:ascii="Times New Roman" w:eastAsia="Times New Roman" w:hAnsi="Times New Roman" w:cs="Times New Roman"/>
          <w:sz w:val="24"/>
          <w:szCs w:val="20"/>
          <w:lang w:eastAsia="zh-CN"/>
        </w:rPr>
        <w:t xml:space="preserve"> i beneficiari del</w:t>
      </w:r>
      <w:r w:rsidR="005563A1">
        <w:rPr>
          <w:rFonts w:ascii="Times New Roman" w:eastAsia="Times New Roman" w:hAnsi="Times New Roman" w:cs="Times New Roman"/>
          <w:sz w:val="24"/>
          <w:szCs w:val="20"/>
          <w:lang w:eastAsia="zh-CN"/>
        </w:rPr>
        <w:t>lo stesso</w:t>
      </w:r>
      <w:r w:rsidRPr="00EC6F87">
        <w:rPr>
          <w:rFonts w:ascii="Times New Roman" w:eastAsia="Times New Roman" w:hAnsi="Times New Roman" w:cs="Times New Roman"/>
          <w:sz w:val="24"/>
          <w:szCs w:val="20"/>
          <w:lang w:eastAsia="zh-CN"/>
        </w:rPr>
        <w:t xml:space="preserve"> sono tenuti a:</w:t>
      </w:r>
    </w:p>
    <w:p w14:paraId="579FB554" w14:textId="77777777" w:rsidR="00EC6F87" w:rsidRPr="00EC6F87" w:rsidRDefault="00EC6F87" w:rsidP="00EC6F87">
      <w:pPr>
        <w:suppressAutoHyphens/>
        <w:spacing w:after="0" w:line="137" w:lineRule="exact"/>
        <w:rPr>
          <w:rFonts w:ascii="Times New Roman" w:eastAsia="Times New Roman" w:hAnsi="Times New Roman" w:cs="Times New Roman"/>
          <w:sz w:val="20"/>
          <w:szCs w:val="20"/>
          <w:lang w:eastAsia="zh-CN"/>
        </w:rPr>
      </w:pPr>
    </w:p>
    <w:p w14:paraId="24FC4E5B" w14:textId="77777777" w:rsidR="00EC6F87" w:rsidRPr="00EC6F87" w:rsidRDefault="00EC6F87" w:rsidP="00E46B45">
      <w:pPr>
        <w:numPr>
          <w:ilvl w:val="0"/>
          <w:numId w:val="17"/>
        </w:numPr>
        <w:tabs>
          <w:tab w:val="left" w:pos="980"/>
        </w:tabs>
        <w:suppressAutoHyphens/>
        <w:spacing w:after="0" w:line="0" w:lineRule="atLeast"/>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svolgere le attività previste dal percorso formativo personalizzato;</w:t>
      </w:r>
    </w:p>
    <w:p w14:paraId="7E56AFAE" w14:textId="77777777" w:rsidR="00EC6F87" w:rsidRPr="00EC6F87" w:rsidRDefault="00EC6F87" w:rsidP="00EC6F87">
      <w:pPr>
        <w:suppressAutoHyphens/>
        <w:spacing w:after="0" w:line="176" w:lineRule="exact"/>
        <w:rPr>
          <w:rFonts w:ascii="Times New Roman" w:eastAsia="Times New Roman" w:hAnsi="Times New Roman" w:cs="Times New Roman"/>
          <w:sz w:val="24"/>
          <w:szCs w:val="20"/>
          <w:lang w:eastAsia="zh-CN"/>
        </w:rPr>
      </w:pPr>
    </w:p>
    <w:p w14:paraId="5E9E9002" w14:textId="77777777" w:rsidR="00BE40F5" w:rsidRDefault="00EC6F87" w:rsidP="00E46B45">
      <w:pPr>
        <w:numPr>
          <w:ilvl w:val="0"/>
          <w:numId w:val="17"/>
        </w:numPr>
        <w:tabs>
          <w:tab w:val="left" w:pos="980"/>
        </w:tabs>
        <w:suppressAutoHyphens/>
        <w:spacing w:after="0" w:line="264" w:lineRule="auto"/>
        <w:ind w:right="20"/>
        <w:jc w:val="both"/>
        <w:rPr>
          <w:rFonts w:ascii="Times New Roman" w:eastAsia="Times New Roman" w:hAnsi="Times New Roman" w:cs="Times New Roman"/>
          <w:sz w:val="24"/>
          <w:szCs w:val="20"/>
          <w:lang w:eastAsia="zh-CN"/>
        </w:rPr>
      </w:pPr>
      <w:r w:rsidRPr="00BE40F5">
        <w:rPr>
          <w:rFonts w:ascii="Times New Roman" w:eastAsia="Times New Roman" w:hAnsi="Times New Roman" w:cs="Times New Roman"/>
          <w:sz w:val="24"/>
          <w:szCs w:val="20"/>
          <w:lang w:eastAsia="zh-CN"/>
        </w:rPr>
        <w:t>rispettare le norme in materia di igiene, sicurezza e salute sui luoghi di lavoro, nonché tutte le disposizioni, istruzioni, prescrizioni, regolamenti interni, previsti a tale scopo;</w:t>
      </w:r>
    </w:p>
    <w:p w14:paraId="040788DA" w14:textId="77777777" w:rsidR="00BE40F5" w:rsidRPr="00BE40F5" w:rsidRDefault="00BE40F5" w:rsidP="00BE40F5">
      <w:pPr>
        <w:tabs>
          <w:tab w:val="left" w:pos="980"/>
        </w:tabs>
        <w:suppressAutoHyphens/>
        <w:spacing w:after="0" w:line="264" w:lineRule="auto"/>
        <w:ind w:right="20"/>
        <w:jc w:val="both"/>
        <w:rPr>
          <w:rFonts w:ascii="Times New Roman" w:eastAsia="Times New Roman" w:hAnsi="Times New Roman" w:cs="Times New Roman"/>
          <w:sz w:val="24"/>
          <w:szCs w:val="20"/>
          <w:lang w:eastAsia="zh-CN"/>
        </w:rPr>
      </w:pPr>
    </w:p>
    <w:p w14:paraId="3019CACB" w14:textId="77777777" w:rsidR="00BE40F5" w:rsidRPr="00EC6F87" w:rsidRDefault="00BE40F5" w:rsidP="00E46B45">
      <w:pPr>
        <w:numPr>
          <w:ilvl w:val="0"/>
          <w:numId w:val="17"/>
        </w:numPr>
        <w:tabs>
          <w:tab w:val="left" w:pos="980"/>
        </w:tabs>
        <w:suppressAutoHyphens/>
        <w:spacing w:after="0" w:line="264" w:lineRule="auto"/>
        <w:ind w:right="20"/>
        <w:jc w:val="both"/>
        <w:rPr>
          <w:rFonts w:ascii="Times New Roman" w:eastAsia="Times New Roman" w:hAnsi="Times New Roman" w:cs="Times New Roman"/>
          <w:sz w:val="24"/>
          <w:szCs w:val="20"/>
          <w:lang w:eastAsia="zh-CN"/>
        </w:rPr>
      </w:pPr>
      <w:r>
        <w:rPr>
          <w:rFonts w:ascii="Times New Roman" w:eastAsia="Times New Roman" w:hAnsi="Times New Roman" w:cs="Times New Roman"/>
          <w:sz w:val="24"/>
          <w:szCs w:val="20"/>
          <w:lang w:eastAsia="zh-CN"/>
        </w:rPr>
        <w:t>presentare il green pass</w:t>
      </w:r>
    </w:p>
    <w:p w14:paraId="68859F0B" w14:textId="77777777" w:rsidR="00EC6F87" w:rsidRPr="00EC6F87" w:rsidRDefault="00EC6F87" w:rsidP="00EC6F87">
      <w:pPr>
        <w:suppressAutoHyphens/>
        <w:spacing w:after="0" w:line="149" w:lineRule="exact"/>
        <w:rPr>
          <w:rFonts w:ascii="Times New Roman" w:eastAsia="Times New Roman" w:hAnsi="Times New Roman" w:cs="Times New Roman"/>
          <w:sz w:val="24"/>
          <w:szCs w:val="20"/>
          <w:lang w:eastAsia="zh-CN"/>
        </w:rPr>
      </w:pPr>
    </w:p>
    <w:p w14:paraId="693345E8" w14:textId="77777777" w:rsidR="00EC6F87" w:rsidRPr="00EC6F87" w:rsidRDefault="00EC6F87" w:rsidP="00E46B45">
      <w:pPr>
        <w:numPr>
          <w:ilvl w:val="0"/>
          <w:numId w:val="17"/>
        </w:numPr>
        <w:tabs>
          <w:tab w:val="left" w:pos="980"/>
        </w:tabs>
        <w:suppressAutoHyphens/>
        <w:spacing w:after="0" w:line="266" w:lineRule="auto"/>
        <w:ind w:right="20"/>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mantenere la necessaria riservatezza per quanto attiene i dati, informazioni o conoscenze in merito a processi produttivi e prodotti, acquisiti durante lo svolgimento dell’attività formativa in contesto lavorativo;</w:t>
      </w:r>
    </w:p>
    <w:p w14:paraId="6F0DB81C" w14:textId="77777777" w:rsidR="00EC6F87" w:rsidRPr="00EC6F87" w:rsidRDefault="00EC6F87" w:rsidP="00EC6F87">
      <w:pPr>
        <w:suppressAutoHyphens/>
        <w:spacing w:after="0" w:line="141" w:lineRule="exact"/>
        <w:rPr>
          <w:rFonts w:ascii="Times New Roman" w:eastAsia="Times New Roman" w:hAnsi="Times New Roman" w:cs="Times New Roman"/>
          <w:sz w:val="24"/>
          <w:szCs w:val="20"/>
          <w:lang w:eastAsia="zh-CN"/>
        </w:rPr>
      </w:pPr>
    </w:p>
    <w:p w14:paraId="7C5CFA69" w14:textId="77777777" w:rsidR="00EC6F87" w:rsidRPr="00EC6F87" w:rsidRDefault="00EC6F87" w:rsidP="00E46B45">
      <w:pPr>
        <w:numPr>
          <w:ilvl w:val="0"/>
          <w:numId w:val="17"/>
        </w:numPr>
        <w:tabs>
          <w:tab w:val="left" w:pos="980"/>
        </w:tabs>
        <w:suppressAutoHyphens/>
        <w:spacing w:after="0" w:line="264" w:lineRule="auto"/>
        <w:ind w:right="20"/>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seguire le indicazioni dei tutor e fare riferimento ad essi per qualsiasi esigenza di tipo organizzativo o altre evenienze;</w:t>
      </w:r>
    </w:p>
    <w:p w14:paraId="15FF923F" w14:textId="77777777" w:rsidR="00EC6F87" w:rsidRPr="00EC6F87" w:rsidRDefault="00EC6F87" w:rsidP="00EC6F87">
      <w:pPr>
        <w:suppressAutoHyphens/>
        <w:spacing w:after="0" w:line="134" w:lineRule="exact"/>
        <w:rPr>
          <w:rFonts w:ascii="Times New Roman" w:eastAsia="Times New Roman" w:hAnsi="Times New Roman" w:cs="Times New Roman"/>
          <w:sz w:val="24"/>
          <w:szCs w:val="20"/>
          <w:lang w:eastAsia="zh-CN"/>
        </w:rPr>
      </w:pPr>
    </w:p>
    <w:p w14:paraId="089A375C" w14:textId="77777777" w:rsidR="00EC6F87" w:rsidRPr="00EC6F87" w:rsidRDefault="00EC6F87" w:rsidP="00E46B45">
      <w:pPr>
        <w:numPr>
          <w:ilvl w:val="0"/>
          <w:numId w:val="17"/>
        </w:numPr>
        <w:tabs>
          <w:tab w:val="left" w:pos="980"/>
        </w:tabs>
        <w:suppressAutoHyphens/>
        <w:spacing w:after="0" w:line="0" w:lineRule="atLeast"/>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rispe</w:t>
      </w:r>
      <w:r w:rsidR="00A46C44">
        <w:rPr>
          <w:rFonts w:ascii="Times New Roman" w:eastAsia="Times New Roman" w:hAnsi="Times New Roman" w:cs="Times New Roman"/>
          <w:sz w:val="24"/>
          <w:szCs w:val="20"/>
          <w:lang w:eastAsia="zh-CN"/>
        </w:rPr>
        <w:t>ttare gli obblighi di cui al D.l.</w:t>
      </w:r>
      <w:r w:rsidRPr="00EC6F87">
        <w:rPr>
          <w:rFonts w:ascii="Times New Roman" w:eastAsia="Times New Roman" w:hAnsi="Times New Roman" w:cs="Times New Roman"/>
          <w:sz w:val="24"/>
          <w:szCs w:val="20"/>
          <w:lang w:eastAsia="zh-CN"/>
        </w:rPr>
        <w:t>gs. 81/2008, art. 20.</w:t>
      </w:r>
    </w:p>
    <w:p w14:paraId="1F4A67F1" w14:textId="77777777" w:rsidR="00EC6F87" w:rsidRPr="00EC6F87" w:rsidRDefault="00EC6F87" w:rsidP="00EC6F87">
      <w:pPr>
        <w:suppressAutoHyphens/>
        <w:spacing w:after="0" w:line="178" w:lineRule="exact"/>
        <w:rPr>
          <w:rFonts w:ascii="Times New Roman" w:eastAsia="Times New Roman" w:hAnsi="Times New Roman" w:cs="Times New Roman"/>
          <w:sz w:val="20"/>
          <w:szCs w:val="20"/>
          <w:lang w:eastAsia="zh-CN"/>
        </w:rPr>
      </w:pPr>
    </w:p>
    <w:p w14:paraId="04823FC7" w14:textId="77777777" w:rsidR="00EC6F87" w:rsidRPr="00EC6F87" w:rsidRDefault="00EC6F87" w:rsidP="00EC6F87">
      <w:pPr>
        <w:suppressAutoHyphens/>
        <w:spacing w:after="0" w:line="219" w:lineRule="exact"/>
        <w:rPr>
          <w:rFonts w:ascii="Times New Roman" w:eastAsia="Times New Roman" w:hAnsi="Times New Roman" w:cs="Times New Roman"/>
          <w:sz w:val="20"/>
          <w:szCs w:val="20"/>
          <w:lang w:eastAsia="zh-CN"/>
        </w:rPr>
      </w:pPr>
    </w:p>
    <w:p w14:paraId="13D563C0" w14:textId="77777777" w:rsidR="00EC6F87" w:rsidRDefault="00EC6F87" w:rsidP="00EC6F87">
      <w:pPr>
        <w:suppressAutoHyphens/>
        <w:spacing w:after="0" w:line="0" w:lineRule="atLeast"/>
        <w:ind w:left="4300"/>
        <w:rPr>
          <w:rFonts w:ascii="Times New Roman" w:eastAsia="Times New Roman" w:hAnsi="Times New Roman" w:cs="Times New Roman"/>
          <w:b/>
          <w:sz w:val="24"/>
          <w:szCs w:val="20"/>
          <w:lang w:eastAsia="zh-CN"/>
        </w:rPr>
      </w:pPr>
      <w:r w:rsidRPr="00EC6F87">
        <w:rPr>
          <w:rFonts w:ascii="Times New Roman" w:eastAsia="Times New Roman" w:hAnsi="Times New Roman" w:cs="Times New Roman"/>
          <w:b/>
          <w:sz w:val="24"/>
          <w:szCs w:val="20"/>
          <w:lang w:eastAsia="zh-CN"/>
        </w:rPr>
        <w:t>Articolo 5</w:t>
      </w:r>
    </w:p>
    <w:p w14:paraId="7C6087E6" w14:textId="77777777" w:rsidR="001328EA" w:rsidRPr="00EC6F87" w:rsidRDefault="001328EA" w:rsidP="00EC6F87">
      <w:pPr>
        <w:suppressAutoHyphens/>
        <w:spacing w:after="0" w:line="0" w:lineRule="atLeast"/>
        <w:ind w:left="4300"/>
        <w:rPr>
          <w:rFonts w:ascii="Times New Roman" w:eastAsia="Times New Roman" w:hAnsi="Times New Roman" w:cs="Times New Roman"/>
          <w:sz w:val="20"/>
          <w:szCs w:val="20"/>
          <w:lang w:eastAsia="zh-CN"/>
        </w:rPr>
      </w:pPr>
    </w:p>
    <w:p w14:paraId="1E4A89E1" w14:textId="77777777" w:rsidR="00EC6F87" w:rsidRPr="00EC6F87" w:rsidRDefault="00EC6F87" w:rsidP="00EC6F87">
      <w:pPr>
        <w:suppressAutoHyphens/>
        <w:spacing w:after="0" w:line="10" w:lineRule="exact"/>
        <w:rPr>
          <w:rFonts w:ascii="Times New Roman" w:eastAsia="Times New Roman" w:hAnsi="Times New Roman" w:cs="Times New Roman"/>
          <w:sz w:val="20"/>
          <w:szCs w:val="20"/>
          <w:lang w:eastAsia="zh-CN"/>
        </w:rPr>
      </w:pPr>
    </w:p>
    <w:p w14:paraId="2C983204" w14:textId="77777777" w:rsidR="006B5A98" w:rsidRPr="006B5A98" w:rsidRDefault="006B5A98" w:rsidP="006B5A98">
      <w:pPr>
        <w:suppressAutoHyphens/>
        <w:spacing w:line="276" w:lineRule="auto"/>
        <w:jc w:val="both"/>
        <w:rPr>
          <w:rFonts w:ascii="Times New Roman" w:eastAsia="Times New Roman" w:hAnsi="Times New Roman" w:cs="Times New Roman"/>
          <w:sz w:val="24"/>
          <w:szCs w:val="24"/>
          <w:lang w:eastAsia="zh-CN"/>
        </w:rPr>
      </w:pPr>
      <w:r w:rsidRPr="006B5A98">
        <w:rPr>
          <w:rFonts w:ascii="Times New Roman" w:eastAsia="Times New Roman" w:hAnsi="Times New Roman" w:cs="Times New Roman"/>
          <w:sz w:val="24"/>
          <w:szCs w:val="24"/>
          <w:lang w:eastAsia="zh-CN"/>
        </w:rPr>
        <w:t xml:space="preserve">Per quanto riguarda gli eventi occorsi durante i periodi di apprendimento svolti nell’ambito del progetto di </w:t>
      </w:r>
      <w:r>
        <w:rPr>
          <w:rFonts w:ascii="Times New Roman" w:eastAsia="Times New Roman" w:hAnsi="Times New Roman" w:cs="Times New Roman"/>
          <w:sz w:val="24"/>
          <w:szCs w:val="24"/>
          <w:lang w:eastAsia="zh-CN"/>
        </w:rPr>
        <w:t>PCTO</w:t>
      </w:r>
      <w:r w:rsidRPr="006B5A98">
        <w:rPr>
          <w:rFonts w:ascii="Times New Roman" w:eastAsia="Times New Roman" w:hAnsi="Times New Roman" w:cs="Times New Roman"/>
          <w:sz w:val="24"/>
          <w:szCs w:val="24"/>
          <w:lang w:eastAsia="zh-CN"/>
        </w:rPr>
        <w:t xml:space="preserve"> mediante esperienze di lavoro, premesso che, ai sensi dell’art.1 del decreto legislativo 15 aprile 2005, n.77, i suddetti progetti non danno luogo alla costituzione di rapporti di lavoro, l’attività svolta dagli studenti, in tale ambito, è sostanzialmente assimilata a quella dei lavoratori presenti in azienda, in quanto sono esposti ai medesimi rischi lavorativi che incombono su tutti i soggetti presenti in quest’ultima.</w:t>
      </w:r>
    </w:p>
    <w:p w14:paraId="65C37C8C" w14:textId="77777777" w:rsidR="00E11E68" w:rsidRDefault="00E11E68" w:rsidP="00E11E68">
      <w:pPr>
        <w:suppressAutoHyphens/>
        <w:spacing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Ai sensi de</w:t>
      </w:r>
      <w:r w:rsidRPr="00E11E68">
        <w:rPr>
          <w:rFonts w:ascii="Times New Roman" w:eastAsia="Times New Roman" w:hAnsi="Times New Roman" w:cs="Times New Roman"/>
          <w:sz w:val="24"/>
          <w:szCs w:val="24"/>
          <w:lang w:eastAsia="zh-CN"/>
        </w:rPr>
        <w:t xml:space="preserve">ll’art. 4, n. 5 del Decreto del Presidente della Repubblica 30 giugno 1965, n. 1124 (T.U.), </w:t>
      </w:r>
      <w:r>
        <w:rPr>
          <w:rFonts w:ascii="Times New Roman" w:eastAsia="Times New Roman" w:hAnsi="Times New Roman" w:cs="Times New Roman"/>
          <w:sz w:val="24"/>
          <w:szCs w:val="24"/>
          <w:lang w:eastAsia="zh-CN"/>
        </w:rPr>
        <w:t xml:space="preserve">le </w:t>
      </w:r>
      <w:r w:rsidRPr="00E11E68">
        <w:rPr>
          <w:rFonts w:ascii="Times New Roman" w:eastAsia="Times New Roman" w:hAnsi="Times New Roman" w:cs="Times New Roman"/>
          <w:sz w:val="24"/>
          <w:szCs w:val="24"/>
          <w:lang w:eastAsia="zh-CN"/>
        </w:rPr>
        <w:t>disposizioni per l'assicurazione obbligatoria contro gli infortuni sul lavoro e le malattie professionali</w:t>
      </w:r>
      <w:r>
        <w:rPr>
          <w:rFonts w:ascii="Times New Roman" w:eastAsia="Times New Roman" w:hAnsi="Times New Roman" w:cs="Times New Roman"/>
          <w:sz w:val="24"/>
          <w:szCs w:val="24"/>
          <w:lang w:eastAsia="zh-CN"/>
        </w:rPr>
        <w:t xml:space="preserve"> si applicano anche agli</w:t>
      </w:r>
      <w:r w:rsidRPr="00E11E68">
        <w:rPr>
          <w:rFonts w:ascii="Times New Roman" w:eastAsia="Times New Roman" w:hAnsi="Times New Roman" w:cs="Times New Roman"/>
          <w:sz w:val="24"/>
          <w:szCs w:val="24"/>
          <w:lang w:eastAsia="zh-CN"/>
        </w:rPr>
        <w:t xml:space="preserve"> studenti delle scuole o istituti di istruzione di qualsiasi ordine e grado, anche privati, comprese le Università.</w:t>
      </w:r>
      <w:r>
        <w:rPr>
          <w:rFonts w:ascii="Times New Roman" w:eastAsia="Times New Roman" w:hAnsi="Times New Roman" w:cs="Times New Roman"/>
          <w:sz w:val="24"/>
          <w:szCs w:val="24"/>
          <w:lang w:eastAsia="zh-CN"/>
        </w:rPr>
        <w:t xml:space="preserve"> </w:t>
      </w:r>
    </w:p>
    <w:p w14:paraId="178DF070" w14:textId="77777777" w:rsidR="006B5A98" w:rsidRDefault="006444FC" w:rsidP="006B5A98">
      <w:pPr>
        <w:suppressAutoHyphens/>
        <w:spacing w:line="276" w:lineRule="auto"/>
        <w:jc w:val="both"/>
        <w:rPr>
          <w:rFonts w:ascii="Times New Roman" w:eastAsia="Times New Roman" w:hAnsi="Times New Roman" w:cs="Times New Roman"/>
          <w:sz w:val="24"/>
          <w:szCs w:val="24"/>
          <w:lang w:eastAsia="zh-CN"/>
        </w:rPr>
      </w:pPr>
      <w:r w:rsidRPr="006444FC">
        <w:rPr>
          <w:rFonts w:ascii="Times New Roman" w:eastAsia="Times New Roman" w:hAnsi="Times New Roman" w:cs="Times New Roman"/>
          <w:sz w:val="24"/>
          <w:szCs w:val="24"/>
          <w:lang w:eastAsia="zh-CN"/>
        </w:rPr>
        <w:t xml:space="preserve">Sono, inoltre, da ammettere a tutela anche gli infortuni occorsi durante il tragitto tra la scuola presso cui è iscritto lo studente e il luogo in cui si svolge l’esperienza di lavoro, in quanto tale percorso è organizzativamente e teleologicamente, quale prolungamento dell’esercitazione pratica, scientifica o di lavoro, riconducibile all’attività protetta svolta durante l’esperienza di </w:t>
      </w:r>
      <w:r w:rsidR="001328EA">
        <w:rPr>
          <w:rFonts w:ascii="Times New Roman" w:eastAsia="Times New Roman" w:hAnsi="Times New Roman" w:cs="Times New Roman"/>
          <w:sz w:val="24"/>
          <w:szCs w:val="24"/>
          <w:lang w:eastAsia="zh-CN"/>
        </w:rPr>
        <w:t>PCTO</w:t>
      </w:r>
      <w:r w:rsidRPr="006444FC">
        <w:rPr>
          <w:rFonts w:ascii="Times New Roman" w:eastAsia="Times New Roman" w:hAnsi="Times New Roman" w:cs="Times New Roman"/>
          <w:sz w:val="24"/>
          <w:szCs w:val="24"/>
          <w:lang w:eastAsia="zh-CN"/>
        </w:rPr>
        <w:t>, così come previsto nell’ambito del progetto educativo.</w:t>
      </w:r>
    </w:p>
    <w:p w14:paraId="3B4DA98B" w14:textId="77777777" w:rsidR="001328EA" w:rsidRPr="006B5A98" w:rsidRDefault="001328EA" w:rsidP="006B5A98">
      <w:pPr>
        <w:suppressAutoHyphens/>
        <w:spacing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Se il progetto di PCTO si svolge all’interno dei locali scolastici,</w:t>
      </w:r>
      <w:r w:rsidRPr="001328EA">
        <w:t xml:space="preserve"> </w:t>
      </w:r>
      <w:r w:rsidRPr="001328EA">
        <w:rPr>
          <w:rFonts w:ascii="Times New Roman" w:hAnsi="Times New Roman" w:cs="Times New Roman"/>
          <w:sz w:val="24"/>
          <w:szCs w:val="24"/>
        </w:rPr>
        <w:t>limitatamente alle</w:t>
      </w:r>
      <w:r>
        <w:t xml:space="preserve"> </w:t>
      </w:r>
      <w:r w:rsidRPr="001328EA">
        <w:rPr>
          <w:rFonts w:ascii="Times New Roman" w:eastAsia="Times New Roman" w:hAnsi="Times New Roman" w:cs="Times New Roman"/>
          <w:sz w:val="24"/>
          <w:szCs w:val="24"/>
          <w:lang w:eastAsia="zh-CN"/>
        </w:rPr>
        <w:t>esperienze tecnico – scientifiche, esercitazioni pratiche e di lavoro</w:t>
      </w:r>
      <w:r>
        <w:rPr>
          <w:rFonts w:ascii="Times New Roman" w:eastAsia="Times New Roman" w:hAnsi="Times New Roman" w:cs="Times New Roman"/>
          <w:sz w:val="24"/>
          <w:szCs w:val="24"/>
          <w:lang w:eastAsia="zh-CN"/>
        </w:rPr>
        <w:t>, gli studenti risultano comunque</w:t>
      </w:r>
      <w:r w:rsidRPr="001328EA">
        <w:rPr>
          <w:rFonts w:ascii="Times New Roman" w:eastAsia="Times New Roman" w:hAnsi="Times New Roman" w:cs="Times New Roman"/>
          <w:sz w:val="24"/>
          <w:szCs w:val="24"/>
          <w:lang w:eastAsia="zh-CN"/>
        </w:rPr>
        <w:t xml:space="preserve"> assicurati obbligatoriamente presso l’Inail contro gli infortuni sul lavoro e le malattie professionali.</w:t>
      </w:r>
      <w:r>
        <w:rPr>
          <w:rFonts w:ascii="Times New Roman" w:eastAsia="Times New Roman" w:hAnsi="Times New Roman" w:cs="Times New Roman"/>
          <w:sz w:val="24"/>
          <w:szCs w:val="24"/>
          <w:lang w:eastAsia="zh-CN"/>
        </w:rPr>
        <w:t xml:space="preserve"> Il rischio, derivante da tutti gli altri tipi di attività formative svolte all’interno della scuola durante il progetto di PCTO, è coperto dal contratto di assicurazione sottoscritto dal soggetto promotore con </w:t>
      </w:r>
      <w:r w:rsidR="00D9793A">
        <w:rPr>
          <w:rFonts w:ascii="Times New Roman" w:eastAsia="Times New Roman" w:hAnsi="Times New Roman" w:cs="Times New Roman"/>
          <w:sz w:val="24"/>
          <w:szCs w:val="24"/>
          <w:lang w:eastAsia="zh-CN"/>
        </w:rPr>
        <w:t>Cattolica</w:t>
      </w:r>
      <w:r w:rsidRPr="001328EA">
        <w:rPr>
          <w:rFonts w:ascii="Times New Roman" w:eastAsia="Times New Roman" w:hAnsi="Times New Roman" w:cs="Times New Roman"/>
          <w:sz w:val="24"/>
          <w:szCs w:val="24"/>
          <w:lang w:eastAsia="zh-CN"/>
        </w:rPr>
        <w:t xml:space="preserve"> Assicurazioni polizza n. </w:t>
      </w:r>
      <w:r w:rsidR="00D9793A">
        <w:rPr>
          <w:rFonts w:ascii="Times New Roman" w:eastAsia="Times New Roman" w:hAnsi="Times New Roman" w:cs="Times New Roman"/>
          <w:sz w:val="24"/>
          <w:szCs w:val="24"/>
          <w:lang w:eastAsia="zh-CN"/>
        </w:rPr>
        <w:t>00237212001282</w:t>
      </w:r>
      <w:r w:rsidRPr="001328EA">
        <w:rPr>
          <w:rFonts w:ascii="Times New Roman" w:eastAsia="Times New Roman" w:hAnsi="Times New Roman" w:cs="Times New Roman"/>
          <w:sz w:val="24"/>
          <w:szCs w:val="24"/>
          <w:lang w:eastAsia="zh-CN"/>
        </w:rPr>
        <w:t xml:space="preserve"> valida dal 05/11/2021</w:t>
      </w:r>
      <w:r w:rsidR="00D9793A">
        <w:rPr>
          <w:rFonts w:ascii="Times New Roman" w:eastAsia="Times New Roman" w:hAnsi="Times New Roman" w:cs="Times New Roman"/>
          <w:sz w:val="24"/>
          <w:szCs w:val="24"/>
          <w:lang w:eastAsia="zh-CN"/>
        </w:rPr>
        <w:t xml:space="preserve"> al 5/11/2024.</w:t>
      </w:r>
    </w:p>
    <w:p w14:paraId="2D6DFD75" w14:textId="77777777" w:rsidR="00EC6F87" w:rsidRPr="00EC6F87" w:rsidRDefault="00EC6F87" w:rsidP="00EC6F87">
      <w:pPr>
        <w:suppressAutoHyphens/>
        <w:spacing w:after="0" w:line="178" w:lineRule="exact"/>
        <w:rPr>
          <w:rFonts w:ascii="Times New Roman" w:eastAsia="Times New Roman" w:hAnsi="Times New Roman" w:cs="Times New Roman"/>
          <w:sz w:val="20"/>
          <w:szCs w:val="20"/>
          <w:lang w:eastAsia="zh-CN"/>
        </w:rPr>
      </w:pPr>
    </w:p>
    <w:p w14:paraId="6FA141AD" w14:textId="77777777" w:rsidR="001328EA" w:rsidRPr="001328EA" w:rsidRDefault="001328EA" w:rsidP="001328EA">
      <w:pPr>
        <w:suppressAutoHyphens/>
        <w:spacing w:after="0" w:line="264" w:lineRule="auto"/>
        <w:jc w:val="center"/>
        <w:rPr>
          <w:rFonts w:ascii="Times New Roman" w:eastAsia="Times New Roman" w:hAnsi="Times New Roman" w:cs="Times New Roman"/>
          <w:b/>
          <w:sz w:val="24"/>
          <w:szCs w:val="20"/>
          <w:lang w:eastAsia="zh-CN"/>
        </w:rPr>
      </w:pPr>
      <w:r w:rsidRPr="001328EA">
        <w:rPr>
          <w:rFonts w:ascii="Times New Roman" w:eastAsia="Times New Roman" w:hAnsi="Times New Roman" w:cs="Times New Roman"/>
          <w:b/>
          <w:sz w:val="24"/>
          <w:szCs w:val="20"/>
          <w:lang w:eastAsia="zh-CN"/>
        </w:rPr>
        <w:t xml:space="preserve">Articolo </w:t>
      </w:r>
      <w:r>
        <w:rPr>
          <w:rFonts w:ascii="Times New Roman" w:eastAsia="Times New Roman" w:hAnsi="Times New Roman" w:cs="Times New Roman"/>
          <w:b/>
          <w:sz w:val="24"/>
          <w:szCs w:val="20"/>
          <w:lang w:eastAsia="zh-CN"/>
        </w:rPr>
        <w:t>6</w:t>
      </w:r>
    </w:p>
    <w:p w14:paraId="18617154" w14:textId="77777777" w:rsidR="001328EA" w:rsidRDefault="001328EA" w:rsidP="00EC6F87">
      <w:pPr>
        <w:suppressAutoHyphens/>
        <w:spacing w:after="0" w:line="264" w:lineRule="auto"/>
        <w:jc w:val="both"/>
        <w:rPr>
          <w:rFonts w:ascii="Times New Roman" w:eastAsia="Times New Roman" w:hAnsi="Times New Roman" w:cs="Times New Roman"/>
          <w:sz w:val="24"/>
          <w:szCs w:val="20"/>
          <w:lang w:eastAsia="zh-CN"/>
        </w:rPr>
      </w:pPr>
    </w:p>
    <w:p w14:paraId="6D455125" w14:textId="77777777" w:rsidR="00EC6F87" w:rsidRPr="00EC6F87" w:rsidRDefault="00EC6F87" w:rsidP="00EC6F87">
      <w:pPr>
        <w:suppressAutoHyphens/>
        <w:spacing w:after="0" w:line="264" w:lineRule="auto"/>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Ai fini dell’applic</w:t>
      </w:r>
      <w:r w:rsidR="00A46C44">
        <w:rPr>
          <w:rFonts w:ascii="Times New Roman" w:eastAsia="Times New Roman" w:hAnsi="Times New Roman" w:cs="Times New Roman"/>
          <w:sz w:val="24"/>
          <w:szCs w:val="20"/>
          <w:lang w:eastAsia="zh-CN"/>
        </w:rPr>
        <w:t>azione dell’articolo 18 del D. l.</w:t>
      </w:r>
      <w:r w:rsidRPr="00EC6F87">
        <w:rPr>
          <w:rFonts w:ascii="Times New Roman" w:eastAsia="Times New Roman" w:hAnsi="Times New Roman" w:cs="Times New Roman"/>
          <w:sz w:val="24"/>
          <w:szCs w:val="20"/>
          <w:lang w:eastAsia="zh-CN"/>
        </w:rPr>
        <w:t>gs. 81/2008, il soggetto promotore si fa carico dei seguenti obblighi:</w:t>
      </w:r>
    </w:p>
    <w:p w14:paraId="1746EA09" w14:textId="77777777" w:rsidR="00EC6F87" w:rsidRPr="00EC6F87" w:rsidRDefault="00EC6F87" w:rsidP="00EC6F87">
      <w:pPr>
        <w:suppressAutoHyphens/>
        <w:spacing w:after="0" w:line="149" w:lineRule="exact"/>
        <w:rPr>
          <w:rFonts w:ascii="Times New Roman" w:eastAsia="Times New Roman" w:hAnsi="Times New Roman" w:cs="Times New Roman"/>
          <w:sz w:val="20"/>
          <w:szCs w:val="20"/>
          <w:lang w:eastAsia="zh-CN"/>
        </w:rPr>
      </w:pPr>
    </w:p>
    <w:p w14:paraId="168D1CD6" w14:textId="77777777" w:rsidR="00EC6F87" w:rsidRPr="00EC6F87" w:rsidRDefault="00EC6F87" w:rsidP="00E46B45">
      <w:pPr>
        <w:numPr>
          <w:ilvl w:val="0"/>
          <w:numId w:val="18"/>
        </w:numPr>
        <w:tabs>
          <w:tab w:val="left" w:pos="980"/>
        </w:tabs>
        <w:suppressAutoHyphens/>
        <w:spacing w:after="0" w:line="244" w:lineRule="auto"/>
        <w:ind w:right="20"/>
        <w:jc w:val="both"/>
        <w:rPr>
          <w:rFonts w:ascii="Symbol" w:eastAsia="Symbol" w:hAnsi="Symbol" w:cs="Symbol"/>
          <w:sz w:val="24"/>
          <w:szCs w:val="20"/>
          <w:lang w:eastAsia="zh-CN"/>
        </w:rPr>
      </w:pPr>
      <w:r w:rsidRPr="00EC6F87">
        <w:rPr>
          <w:rFonts w:ascii="Times New Roman" w:eastAsia="Times New Roman" w:hAnsi="Times New Roman" w:cs="Times New Roman"/>
          <w:sz w:val="24"/>
          <w:szCs w:val="20"/>
          <w:lang w:eastAsia="zh-CN"/>
        </w:rPr>
        <w:t>tener conto delle capacità e delle condizioni della struttura ospitante, in rapporto alla salute e sicurezza degli studenti impegnati nelle attività di alternanza;</w:t>
      </w:r>
    </w:p>
    <w:p w14:paraId="3E97EEBF" w14:textId="77777777" w:rsidR="00EC6F87" w:rsidRPr="00EC6F87" w:rsidRDefault="00EC6F87" w:rsidP="00EC6F87">
      <w:pPr>
        <w:suppressAutoHyphens/>
        <w:spacing w:after="0" w:line="42" w:lineRule="exact"/>
        <w:rPr>
          <w:rFonts w:ascii="Symbol" w:eastAsia="Symbol" w:hAnsi="Symbol" w:cs="Symbol"/>
          <w:sz w:val="24"/>
          <w:szCs w:val="20"/>
          <w:lang w:eastAsia="zh-CN"/>
        </w:rPr>
      </w:pPr>
    </w:p>
    <w:p w14:paraId="65AEE748" w14:textId="77777777" w:rsidR="00EC6F87" w:rsidRPr="00EC6F87" w:rsidRDefault="00EC6F87" w:rsidP="00E46B45">
      <w:pPr>
        <w:numPr>
          <w:ilvl w:val="0"/>
          <w:numId w:val="18"/>
        </w:numPr>
        <w:tabs>
          <w:tab w:val="left" w:pos="980"/>
        </w:tabs>
        <w:suppressAutoHyphens/>
        <w:spacing w:after="0" w:line="264" w:lineRule="auto"/>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informare/formare lo studente in materia di norme relative a igiene, sicurezza e salute sui luoghi di lavoro, con particolare riguardo agli obblighi dello studente ex art. 20 D. Lgs. 81/2008;</w:t>
      </w:r>
    </w:p>
    <w:p w14:paraId="01EBA374" w14:textId="77777777" w:rsidR="00EC6F87" w:rsidRPr="00EC6F87" w:rsidRDefault="00EC6F87" w:rsidP="00E46B45">
      <w:pPr>
        <w:numPr>
          <w:ilvl w:val="0"/>
          <w:numId w:val="18"/>
        </w:numPr>
        <w:tabs>
          <w:tab w:val="left" w:pos="980"/>
        </w:tabs>
        <w:suppressAutoHyphens/>
        <w:spacing w:after="0" w:line="264" w:lineRule="auto"/>
        <w:jc w:val="both"/>
        <w:rPr>
          <w:rFonts w:ascii="Times New Roman" w:eastAsia="Times New Roman" w:hAnsi="Times New Roman" w:cs="Times New Roman"/>
          <w:sz w:val="20"/>
          <w:szCs w:val="20"/>
          <w:lang w:eastAsia="zh-CN"/>
        </w:rPr>
      </w:pPr>
      <w:bookmarkStart w:id="4" w:name="page5"/>
      <w:bookmarkEnd w:id="4"/>
      <w:r w:rsidRPr="00EC6F87">
        <w:rPr>
          <w:rFonts w:ascii="Times New Roman" w:eastAsia="Times New Roman" w:hAnsi="Times New Roman" w:cs="Times New Roman"/>
          <w:sz w:val="24"/>
          <w:szCs w:val="20"/>
          <w:lang w:eastAsia="zh-CN"/>
        </w:rPr>
        <w:t>designare un tutor che sia competente e adeguatamente formato in materia di sicurezza e salute nei luoghi di lavoro o che si avvalga di professionalità adeguate in materia.</w:t>
      </w:r>
    </w:p>
    <w:p w14:paraId="47EA5B01" w14:textId="77777777" w:rsidR="00EC6F87" w:rsidRPr="00EC6F87" w:rsidRDefault="00EC6F87" w:rsidP="00EC6F87">
      <w:pPr>
        <w:suppressAutoHyphens/>
        <w:spacing w:after="0" w:line="200" w:lineRule="exact"/>
        <w:rPr>
          <w:rFonts w:ascii="Times New Roman" w:eastAsia="Times New Roman" w:hAnsi="Times New Roman" w:cs="Times New Roman"/>
          <w:sz w:val="20"/>
          <w:szCs w:val="20"/>
          <w:lang w:eastAsia="zh-CN"/>
        </w:rPr>
      </w:pPr>
    </w:p>
    <w:p w14:paraId="04B2023F" w14:textId="77777777" w:rsidR="00EC6F87" w:rsidRPr="00EC6F87" w:rsidRDefault="00EC6F87" w:rsidP="00EC6F87">
      <w:pPr>
        <w:suppressAutoHyphens/>
        <w:spacing w:after="0" w:line="272" w:lineRule="exact"/>
        <w:rPr>
          <w:rFonts w:ascii="Times New Roman" w:eastAsia="Times New Roman" w:hAnsi="Times New Roman" w:cs="Times New Roman"/>
          <w:sz w:val="20"/>
          <w:szCs w:val="20"/>
          <w:lang w:eastAsia="zh-CN"/>
        </w:rPr>
      </w:pPr>
    </w:p>
    <w:p w14:paraId="3C0CDCF0" w14:textId="77777777" w:rsidR="00EC6F87" w:rsidRPr="00EC6F87" w:rsidRDefault="00EC6F87" w:rsidP="00EC6F87">
      <w:pPr>
        <w:suppressAutoHyphens/>
        <w:spacing w:after="0" w:line="0" w:lineRule="atLeast"/>
        <w:ind w:left="4300"/>
        <w:rPr>
          <w:rFonts w:ascii="Times New Roman" w:eastAsia="Times New Roman" w:hAnsi="Times New Roman" w:cs="Times New Roman"/>
          <w:sz w:val="20"/>
          <w:szCs w:val="20"/>
          <w:lang w:eastAsia="zh-CN"/>
        </w:rPr>
      </w:pPr>
      <w:r w:rsidRPr="00EC6F87">
        <w:rPr>
          <w:rFonts w:ascii="Times New Roman" w:eastAsia="Times New Roman" w:hAnsi="Times New Roman" w:cs="Times New Roman"/>
          <w:b/>
          <w:sz w:val="24"/>
          <w:szCs w:val="20"/>
          <w:lang w:eastAsia="zh-CN"/>
        </w:rPr>
        <w:t xml:space="preserve">Articolo </w:t>
      </w:r>
      <w:r w:rsidR="001328EA">
        <w:rPr>
          <w:rFonts w:ascii="Times New Roman" w:eastAsia="Times New Roman" w:hAnsi="Times New Roman" w:cs="Times New Roman"/>
          <w:b/>
          <w:sz w:val="24"/>
          <w:szCs w:val="20"/>
          <w:lang w:eastAsia="zh-CN"/>
        </w:rPr>
        <w:t>7</w:t>
      </w:r>
    </w:p>
    <w:p w14:paraId="5484C9EA" w14:textId="77777777" w:rsidR="00EC6F87" w:rsidRPr="00EC6F87" w:rsidRDefault="00EC6F87" w:rsidP="00EC6F87">
      <w:pPr>
        <w:suppressAutoHyphens/>
        <w:spacing w:after="0" w:line="36" w:lineRule="exact"/>
        <w:rPr>
          <w:rFonts w:ascii="Times New Roman" w:eastAsia="Times New Roman" w:hAnsi="Times New Roman" w:cs="Times New Roman"/>
          <w:sz w:val="20"/>
          <w:szCs w:val="20"/>
          <w:lang w:eastAsia="zh-CN"/>
        </w:rPr>
      </w:pPr>
    </w:p>
    <w:p w14:paraId="0542F0FA" w14:textId="77777777" w:rsidR="006444FC" w:rsidRPr="006444FC" w:rsidRDefault="00EC6F87" w:rsidP="00EC6F87">
      <w:pPr>
        <w:suppressAutoHyphens/>
        <w:spacing w:after="0" w:line="0" w:lineRule="atLeast"/>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Il soggetto ospitante si impegna a:</w:t>
      </w:r>
    </w:p>
    <w:p w14:paraId="74234790" w14:textId="77777777" w:rsidR="00EC6F87" w:rsidRPr="00EC6F87" w:rsidRDefault="00EC6F87" w:rsidP="00EC6F87">
      <w:pPr>
        <w:suppressAutoHyphens/>
        <w:spacing w:after="0" w:line="175" w:lineRule="exact"/>
        <w:rPr>
          <w:rFonts w:ascii="Times New Roman" w:eastAsia="Times New Roman" w:hAnsi="Times New Roman" w:cs="Times New Roman"/>
          <w:sz w:val="20"/>
          <w:szCs w:val="20"/>
          <w:lang w:eastAsia="zh-CN"/>
        </w:rPr>
      </w:pPr>
    </w:p>
    <w:p w14:paraId="087D479E" w14:textId="77777777" w:rsidR="006444FC" w:rsidRDefault="00EC6F87" w:rsidP="00E46B45">
      <w:pPr>
        <w:numPr>
          <w:ilvl w:val="0"/>
          <w:numId w:val="19"/>
        </w:numPr>
        <w:tabs>
          <w:tab w:val="left" w:pos="700"/>
        </w:tabs>
        <w:suppressAutoHyphens/>
        <w:spacing w:after="0" w:line="268" w:lineRule="auto"/>
        <w:jc w:val="both"/>
        <w:rPr>
          <w:rFonts w:ascii="Times New Roman" w:eastAsia="Times New Roman" w:hAnsi="Times New Roman" w:cs="Times New Roman"/>
          <w:sz w:val="24"/>
          <w:szCs w:val="20"/>
          <w:lang w:eastAsia="zh-CN"/>
        </w:rPr>
      </w:pPr>
      <w:r w:rsidRPr="006444FC">
        <w:rPr>
          <w:rFonts w:ascii="Times New Roman" w:eastAsia="Times New Roman" w:hAnsi="Times New Roman" w:cs="Times New Roman"/>
          <w:sz w:val="24"/>
          <w:szCs w:val="20"/>
          <w:lang w:eastAsia="zh-CN"/>
        </w:rPr>
        <w:t>garantire ai beneficiari del percorso, per il tramite del tutor della struttura ospitante, l’assistenza e la formazione necessarie al buon esito dell’attività di alternanza, nonché la dichiarazione delle competenze acquisite nel contesto di lavoro;</w:t>
      </w:r>
    </w:p>
    <w:p w14:paraId="493125E1" w14:textId="77777777" w:rsidR="006444FC" w:rsidRDefault="006444FC" w:rsidP="006444FC">
      <w:pPr>
        <w:tabs>
          <w:tab w:val="left" w:pos="700"/>
        </w:tabs>
        <w:suppressAutoHyphens/>
        <w:spacing w:after="0" w:line="268" w:lineRule="auto"/>
        <w:ind w:left="700"/>
        <w:jc w:val="both"/>
        <w:rPr>
          <w:rFonts w:ascii="Times New Roman" w:eastAsia="Times New Roman" w:hAnsi="Times New Roman" w:cs="Times New Roman"/>
          <w:sz w:val="24"/>
          <w:szCs w:val="20"/>
          <w:lang w:eastAsia="zh-CN"/>
        </w:rPr>
      </w:pPr>
    </w:p>
    <w:p w14:paraId="7D870C64" w14:textId="77777777" w:rsidR="006444FC" w:rsidRPr="006444FC" w:rsidRDefault="006444FC" w:rsidP="00E46B45">
      <w:pPr>
        <w:numPr>
          <w:ilvl w:val="0"/>
          <w:numId w:val="19"/>
        </w:numPr>
        <w:tabs>
          <w:tab w:val="left" w:pos="700"/>
        </w:tabs>
        <w:suppressAutoHyphens/>
        <w:spacing w:after="0" w:line="268" w:lineRule="auto"/>
        <w:jc w:val="both"/>
        <w:rPr>
          <w:rFonts w:ascii="Times New Roman" w:eastAsia="Times New Roman" w:hAnsi="Times New Roman" w:cs="Times New Roman"/>
          <w:sz w:val="24"/>
          <w:szCs w:val="20"/>
          <w:lang w:eastAsia="zh-CN"/>
        </w:rPr>
      </w:pPr>
      <w:r>
        <w:rPr>
          <w:rFonts w:ascii="Times New Roman" w:eastAsia="Times New Roman" w:hAnsi="Times New Roman" w:cs="Times New Roman"/>
          <w:sz w:val="24"/>
          <w:szCs w:val="20"/>
          <w:lang w:eastAsia="zh-CN"/>
        </w:rPr>
        <w:t>ad</w:t>
      </w:r>
      <w:r w:rsidRPr="006444FC">
        <w:rPr>
          <w:rFonts w:ascii="Times New Roman" w:eastAsia="Times New Roman" w:hAnsi="Times New Roman" w:cs="Times New Roman"/>
          <w:sz w:val="24"/>
          <w:szCs w:val="20"/>
          <w:lang w:eastAsia="zh-CN"/>
        </w:rPr>
        <w:t xml:space="preserve"> effettuare le denunce di infortunio sul lavoro e di malattia professionale degli studenti impegnati in progetti di </w:t>
      </w:r>
      <w:r>
        <w:rPr>
          <w:rFonts w:ascii="Times New Roman" w:eastAsia="Times New Roman" w:hAnsi="Times New Roman" w:cs="Times New Roman"/>
          <w:sz w:val="24"/>
          <w:szCs w:val="20"/>
          <w:lang w:eastAsia="zh-CN"/>
        </w:rPr>
        <w:t>PCTO;</w:t>
      </w:r>
    </w:p>
    <w:p w14:paraId="40F3487F" w14:textId="77777777" w:rsidR="00EC6F87" w:rsidRPr="00EC6F87" w:rsidRDefault="00EC6F87" w:rsidP="00EC6F87">
      <w:pPr>
        <w:suppressAutoHyphens/>
        <w:spacing w:after="0" w:line="129" w:lineRule="exact"/>
        <w:rPr>
          <w:rFonts w:ascii="Times New Roman" w:eastAsia="Times New Roman" w:hAnsi="Times New Roman" w:cs="Times New Roman"/>
          <w:sz w:val="24"/>
          <w:szCs w:val="20"/>
          <w:lang w:eastAsia="zh-CN"/>
        </w:rPr>
      </w:pPr>
    </w:p>
    <w:p w14:paraId="503106D4" w14:textId="77777777" w:rsidR="00EC6F87" w:rsidRPr="00EC6F87" w:rsidRDefault="00EC6F87" w:rsidP="00E46B45">
      <w:pPr>
        <w:numPr>
          <w:ilvl w:val="0"/>
          <w:numId w:val="19"/>
        </w:numPr>
        <w:tabs>
          <w:tab w:val="left" w:pos="700"/>
        </w:tabs>
        <w:suppressAutoHyphens/>
        <w:spacing w:after="0" w:line="0" w:lineRule="atLeast"/>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rispettare le norme antinfortunistiche e di igiene sul lavoro;</w:t>
      </w:r>
    </w:p>
    <w:p w14:paraId="03DFD2EE" w14:textId="77777777" w:rsidR="00EC6F87" w:rsidRPr="00EC6F87" w:rsidRDefault="00EC6F87" w:rsidP="00EC6F87">
      <w:pPr>
        <w:suppressAutoHyphens/>
        <w:spacing w:after="0" w:line="175" w:lineRule="exact"/>
        <w:rPr>
          <w:rFonts w:ascii="Times New Roman" w:eastAsia="Times New Roman" w:hAnsi="Times New Roman" w:cs="Times New Roman"/>
          <w:sz w:val="24"/>
          <w:szCs w:val="20"/>
          <w:lang w:eastAsia="zh-CN"/>
        </w:rPr>
      </w:pPr>
    </w:p>
    <w:p w14:paraId="3CAB94C1" w14:textId="77777777" w:rsidR="00EC6F87" w:rsidRPr="00EC6F87" w:rsidRDefault="00EC6F87" w:rsidP="00E46B45">
      <w:pPr>
        <w:numPr>
          <w:ilvl w:val="0"/>
          <w:numId w:val="19"/>
        </w:numPr>
        <w:tabs>
          <w:tab w:val="left" w:pos="700"/>
        </w:tabs>
        <w:suppressAutoHyphens/>
        <w:spacing w:after="0" w:line="266" w:lineRule="auto"/>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consentire al tutor del soggetto promotore di contattare i beneficiari del percorso e il tutor della struttura ospitante per verificare l’andamento della formazione in contesto lavorativo, per coordinare l’intero percorso formativo e per la stesura della relazione finale;</w:t>
      </w:r>
    </w:p>
    <w:p w14:paraId="1D7694F8" w14:textId="77777777" w:rsidR="00EC6F87" w:rsidRPr="00EC6F87" w:rsidRDefault="00EC6F87" w:rsidP="00EC6F87">
      <w:pPr>
        <w:suppressAutoHyphens/>
        <w:spacing w:after="0" w:line="126" w:lineRule="exact"/>
        <w:rPr>
          <w:rFonts w:ascii="Times New Roman" w:eastAsia="Times New Roman" w:hAnsi="Times New Roman" w:cs="Times New Roman"/>
          <w:sz w:val="24"/>
          <w:szCs w:val="20"/>
          <w:lang w:eastAsia="zh-CN"/>
        </w:rPr>
      </w:pPr>
    </w:p>
    <w:p w14:paraId="693DB44D" w14:textId="77777777" w:rsidR="00EC6F87" w:rsidRPr="00EC6F87" w:rsidRDefault="00EC6F87" w:rsidP="00E46B45">
      <w:pPr>
        <w:numPr>
          <w:ilvl w:val="0"/>
          <w:numId w:val="19"/>
        </w:numPr>
        <w:tabs>
          <w:tab w:val="left" w:pos="700"/>
        </w:tabs>
        <w:suppressAutoHyphens/>
        <w:spacing w:after="0" w:line="0" w:lineRule="atLeast"/>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informare il soggetto promotore di qualsiasi incidente accada ai beneficiari;</w:t>
      </w:r>
    </w:p>
    <w:p w14:paraId="7F3ACF60" w14:textId="77777777" w:rsidR="00EC6F87" w:rsidRPr="00EC6F87" w:rsidRDefault="00EC6F87" w:rsidP="00EC6F87">
      <w:pPr>
        <w:suppressAutoHyphens/>
        <w:spacing w:after="0" w:line="175" w:lineRule="exact"/>
        <w:rPr>
          <w:rFonts w:ascii="Times New Roman" w:eastAsia="Times New Roman" w:hAnsi="Times New Roman" w:cs="Times New Roman"/>
          <w:sz w:val="24"/>
          <w:szCs w:val="20"/>
          <w:lang w:eastAsia="zh-CN"/>
        </w:rPr>
      </w:pPr>
    </w:p>
    <w:p w14:paraId="0E329B2D" w14:textId="77777777" w:rsidR="00EC6F87" w:rsidRPr="0093005D" w:rsidRDefault="00EC6F87" w:rsidP="00E46B45">
      <w:pPr>
        <w:numPr>
          <w:ilvl w:val="0"/>
          <w:numId w:val="19"/>
        </w:numPr>
        <w:tabs>
          <w:tab w:val="left" w:pos="680"/>
        </w:tabs>
        <w:suppressAutoHyphens/>
        <w:spacing w:after="0" w:line="266" w:lineRule="auto"/>
        <w:ind w:right="20"/>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individuare il tutor in un soggetto che sia competente e adeguatamente formato in materia di sicurezza e salute nei luoghi di lavoro o che si avvalga di professionalità adeguate in materia</w:t>
      </w:r>
    </w:p>
    <w:p w14:paraId="4677C638" w14:textId="77777777" w:rsidR="0093005D" w:rsidRDefault="0093005D" w:rsidP="0093005D">
      <w:pPr>
        <w:pStyle w:val="Paragrafoelenco"/>
        <w:rPr>
          <w:rFonts w:ascii="Times New Roman" w:eastAsia="Times New Roman" w:hAnsi="Times New Roman" w:cs="Times New Roman"/>
          <w:sz w:val="20"/>
          <w:szCs w:val="20"/>
          <w:lang w:eastAsia="zh-CN"/>
        </w:rPr>
      </w:pPr>
    </w:p>
    <w:p w14:paraId="7BFC2702" w14:textId="77777777" w:rsidR="0093005D" w:rsidRPr="00EC6F87" w:rsidRDefault="0093005D" w:rsidP="0093005D">
      <w:pPr>
        <w:tabs>
          <w:tab w:val="left" w:pos="680"/>
        </w:tabs>
        <w:suppressAutoHyphens/>
        <w:spacing w:after="0" w:line="266" w:lineRule="auto"/>
        <w:ind w:left="680" w:right="20"/>
        <w:jc w:val="both"/>
        <w:rPr>
          <w:rFonts w:ascii="Times New Roman" w:eastAsia="Times New Roman" w:hAnsi="Times New Roman" w:cs="Times New Roman"/>
          <w:sz w:val="20"/>
          <w:szCs w:val="20"/>
          <w:lang w:eastAsia="zh-CN"/>
        </w:rPr>
      </w:pPr>
    </w:p>
    <w:p w14:paraId="137181AC" w14:textId="77777777" w:rsidR="00EC6F87" w:rsidRPr="00EC6F87" w:rsidRDefault="00EC6F87" w:rsidP="00EC6F87">
      <w:pPr>
        <w:suppressAutoHyphens/>
        <w:spacing w:after="0" w:line="90" w:lineRule="exact"/>
        <w:rPr>
          <w:rFonts w:ascii="Times New Roman" w:eastAsia="Times New Roman" w:hAnsi="Times New Roman" w:cs="Times New Roman"/>
          <w:sz w:val="20"/>
          <w:szCs w:val="20"/>
          <w:lang w:eastAsia="zh-CN"/>
        </w:rPr>
      </w:pPr>
    </w:p>
    <w:p w14:paraId="04886666" w14:textId="77777777" w:rsidR="00EC6F87" w:rsidRPr="00EC6F87" w:rsidRDefault="00EC6F87" w:rsidP="00EC6F87">
      <w:pPr>
        <w:suppressAutoHyphens/>
        <w:spacing w:after="0" w:line="0" w:lineRule="atLeast"/>
        <w:ind w:left="4300"/>
        <w:rPr>
          <w:rFonts w:ascii="Times New Roman" w:eastAsia="Times New Roman" w:hAnsi="Times New Roman" w:cs="Times New Roman"/>
          <w:sz w:val="20"/>
          <w:szCs w:val="20"/>
          <w:lang w:eastAsia="zh-CN"/>
        </w:rPr>
      </w:pPr>
      <w:r w:rsidRPr="00EC6F87">
        <w:rPr>
          <w:rFonts w:ascii="Times New Roman" w:eastAsia="Times New Roman" w:hAnsi="Times New Roman" w:cs="Times New Roman"/>
          <w:b/>
          <w:sz w:val="24"/>
          <w:szCs w:val="20"/>
          <w:lang w:eastAsia="zh-CN"/>
        </w:rPr>
        <w:t xml:space="preserve">Articolo </w:t>
      </w:r>
      <w:r w:rsidR="001328EA">
        <w:rPr>
          <w:rFonts w:ascii="Times New Roman" w:eastAsia="Times New Roman" w:hAnsi="Times New Roman" w:cs="Times New Roman"/>
          <w:b/>
          <w:sz w:val="24"/>
          <w:szCs w:val="20"/>
          <w:lang w:eastAsia="zh-CN"/>
        </w:rPr>
        <w:t>8</w:t>
      </w:r>
    </w:p>
    <w:p w14:paraId="7FCD1265" w14:textId="77777777" w:rsidR="00EC6F87" w:rsidRPr="00EC6F87" w:rsidRDefault="00EC6F87" w:rsidP="00EC6F87">
      <w:pPr>
        <w:suppressAutoHyphens/>
        <w:spacing w:after="0" w:line="36" w:lineRule="exact"/>
        <w:rPr>
          <w:rFonts w:ascii="Times New Roman" w:eastAsia="Times New Roman" w:hAnsi="Times New Roman" w:cs="Times New Roman"/>
          <w:sz w:val="20"/>
          <w:szCs w:val="20"/>
          <w:lang w:eastAsia="zh-CN"/>
        </w:rPr>
      </w:pPr>
    </w:p>
    <w:p w14:paraId="7947A77F" w14:textId="77777777" w:rsidR="00EC6F87" w:rsidRPr="00EC6F87" w:rsidRDefault="00EC6F87" w:rsidP="00EC6F87">
      <w:pPr>
        <w:suppressAutoHyphens/>
        <w:spacing w:after="0" w:line="0" w:lineRule="atLeast"/>
        <w:rPr>
          <w:rFonts w:ascii="Times New Roman" w:eastAsia="Times New Roman" w:hAnsi="Times New Roman" w:cs="Times New Roman"/>
          <w:sz w:val="20"/>
          <w:szCs w:val="20"/>
          <w:lang w:eastAsia="zh-CN"/>
        </w:rPr>
      </w:pPr>
    </w:p>
    <w:p w14:paraId="4CF1A840" w14:textId="77777777" w:rsidR="00EC6F87" w:rsidRDefault="00EC6F87" w:rsidP="00EC6F87">
      <w:pPr>
        <w:suppressAutoHyphens/>
        <w:spacing w:after="0" w:line="266" w:lineRule="auto"/>
        <w:ind w:right="20"/>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È riconosciuta al soggetto ospitante e al soggetto promotore la facoltà di risolvere la presente Convenzione in caso di violazione degli obblighi in materia di salute e sicurezza nei luoghi di lavoro o del piano formativo personalizzato.</w:t>
      </w:r>
    </w:p>
    <w:p w14:paraId="6DD0757D" w14:textId="77777777" w:rsidR="0093005D" w:rsidRPr="00EC6F87" w:rsidRDefault="0093005D" w:rsidP="00EC6F87">
      <w:pPr>
        <w:suppressAutoHyphens/>
        <w:spacing w:after="0" w:line="266" w:lineRule="auto"/>
        <w:ind w:right="20"/>
        <w:jc w:val="both"/>
        <w:rPr>
          <w:rFonts w:ascii="Times New Roman" w:eastAsia="Times New Roman" w:hAnsi="Times New Roman" w:cs="Times New Roman"/>
          <w:sz w:val="20"/>
          <w:szCs w:val="20"/>
          <w:lang w:eastAsia="zh-CN"/>
        </w:rPr>
      </w:pPr>
    </w:p>
    <w:p w14:paraId="71383F3B" w14:textId="77777777" w:rsidR="00EC6F87" w:rsidRPr="00EC6F87" w:rsidRDefault="00EC6F87" w:rsidP="00EC6F87">
      <w:pPr>
        <w:suppressAutoHyphens/>
        <w:spacing w:after="0" w:line="214" w:lineRule="exact"/>
        <w:rPr>
          <w:rFonts w:ascii="Times New Roman" w:eastAsia="Times New Roman" w:hAnsi="Times New Roman" w:cs="Times New Roman"/>
          <w:sz w:val="20"/>
          <w:szCs w:val="20"/>
          <w:lang w:eastAsia="zh-CN"/>
        </w:rPr>
      </w:pPr>
    </w:p>
    <w:p w14:paraId="15DEC055" w14:textId="77777777" w:rsidR="00EC6F87" w:rsidRPr="00EC6F87" w:rsidRDefault="00EC6F87" w:rsidP="00EC6F87">
      <w:pPr>
        <w:suppressAutoHyphens/>
        <w:spacing w:after="0" w:line="0" w:lineRule="atLeast"/>
        <w:ind w:left="4300"/>
        <w:rPr>
          <w:rFonts w:ascii="Times New Roman" w:eastAsia="Times New Roman" w:hAnsi="Times New Roman" w:cs="Times New Roman"/>
          <w:sz w:val="20"/>
          <w:szCs w:val="20"/>
          <w:lang w:eastAsia="zh-CN"/>
        </w:rPr>
      </w:pPr>
      <w:r w:rsidRPr="00EC6F87">
        <w:rPr>
          <w:rFonts w:ascii="Times New Roman" w:eastAsia="Times New Roman" w:hAnsi="Times New Roman" w:cs="Times New Roman"/>
          <w:b/>
          <w:sz w:val="24"/>
          <w:szCs w:val="20"/>
          <w:lang w:eastAsia="zh-CN"/>
        </w:rPr>
        <w:t xml:space="preserve">Articolo </w:t>
      </w:r>
      <w:r w:rsidR="001328EA">
        <w:rPr>
          <w:rFonts w:ascii="Times New Roman" w:eastAsia="Times New Roman" w:hAnsi="Times New Roman" w:cs="Times New Roman"/>
          <w:b/>
          <w:sz w:val="24"/>
          <w:szCs w:val="20"/>
          <w:lang w:eastAsia="zh-CN"/>
        </w:rPr>
        <w:t>9</w:t>
      </w:r>
    </w:p>
    <w:p w14:paraId="1D854723" w14:textId="77777777" w:rsidR="00EC6F87" w:rsidRPr="00EC6F87" w:rsidRDefault="00EC6F87" w:rsidP="00EC6F87">
      <w:pPr>
        <w:suppressAutoHyphens/>
        <w:spacing w:after="0" w:line="48" w:lineRule="exact"/>
        <w:rPr>
          <w:rFonts w:ascii="Times New Roman" w:eastAsia="Times New Roman" w:hAnsi="Times New Roman" w:cs="Times New Roman"/>
          <w:sz w:val="20"/>
          <w:szCs w:val="20"/>
          <w:lang w:eastAsia="zh-CN"/>
        </w:rPr>
      </w:pPr>
    </w:p>
    <w:p w14:paraId="1D06BD6B" w14:textId="77777777" w:rsidR="00EC6F87" w:rsidRPr="00EC6F87" w:rsidRDefault="00EC6F87" w:rsidP="00EC6F87">
      <w:pPr>
        <w:suppressAutoHyphens/>
        <w:spacing w:after="0" w:line="264" w:lineRule="auto"/>
        <w:ind w:right="20"/>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Ai fini e per gli effetti della presente Convenzione, i contraenti eleggono il proprio domicilio così come sotto riportato:</w:t>
      </w:r>
    </w:p>
    <w:p w14:paraId="269D7216" w14:textId="77777777" w:rsidR="00EC6F87" w:rsidRPr="00EC6F87" w:rsidRDefault="00EC6F87" w:rsidP="00EC6F87">
      <w:pPr>
        <w:suppressAutoHyphens/>
        <w:spacing w:after="0" w:line="147" w:lineRule="exact"/>
        <w:rPr>
          <w:rFonts w:ascii="Times New Roman" w:eastAsia="Times New Roman" w:hAnsi="Times New Roman" w:cs="Times New Roman"/>
          <w:sz w:val="20"/>
          <w:szCs w:val="20"/>
          <w:lang w:eastAsia="zh-CN"/>
        </w:rPr>
      </w:pPr>
    </w:p>
    <w:p w14:paraId="012E8306" w14:textId="77777777" w:rsidR="00EC6F87" w:rsidRPr="005563A1" w:rsidRDefault="00EC6F87" w:rsidP="00EC6F87">
      <w:pPr>
        <w:numPr>
          <w:ilvl w:val="0"/>
          <w:numId w:val="8"/>
        </w:numPr>
        <w:tabs>
          <w:tab w:val="left" w:pos="700"/>
        </w:tabs>
        <w:suppressAutoHyphens/>
        <w:spacing w:after="0" w:line="264" w:lineRule="auto"/>
        <w:ind w:left="700" w:hanging="349"/>
        <w:jc w:val="both"/>
        <w:rPr>
          <w:rFonts w:ascii="Times New Roman" w:eastAsia="Times New Roman" w:hAnsi="Times New Roman" w:cs="Times New Roman"/>
          <w:sz w:val="24"/>
          <w:szCs w:val="24"/>
          <w:lang w:eastAsia="zh-CN"/>
        </w:rPr>
      </w:pPr>
      <w:r w:rsidRPr="000307F2">
        <w:rPr>
          <w:rFonts w:ascii="Times New Roman" w:eastAsia="Times New Roman" w:hAnsi="Times New Roman" w:cs="Times New Roman"/>
          <w:b/>
          <w:sz w:val="24"/>
          <w:szCs w:val="20"/>
          <w:lang w:eastAsia="zh-CN"/>
        </w:rPr>
        <w:t xml:space="preserve">l’Istituto di Istruzione Secondaria: </w:t>
      </w:r>
      <w:r w:rsidRPr="000307F2">
        <w:rPr>
          <w:rFonts w:ascii="Times New Roman" w:eastAsia="Times New Roman" w:hAnsi="Times New Roman" w:cs="Times New Roman"/>
          <w:b/>
          <w:szCs w:val="20"/>
          <w:lang w:eastAsia="zh-CN"/>
        </w:rPr>
        <w:t>"E. Majorana- A Cascino</w:t>
      </w:r>
      <w:r w:rsidRPr="00EC6F87">
        <w:rPr>
          <w:rFonts w:ascii="Times New Roman" w:eastAsia="Times New Roman" w:hAnsi="Times New Roman" w:cs="Times New Roman"/>
          <w:szCs w:val="20"/>
          <w:lang w:eastAsia="zh-CN"/>
        </w:rPr>
        <w:t>": Piazza Sen. Marescalchi, n. 2 - 94015 Piazza</w:t>
      </w:r>
      <w:r w:rsidRPr="00EC6F87">
        <w:rPr>
          <w:rFonts w:ascii="Times New Roman" w:eastAsia="Times New Roman" w:hAnsi="Times New Roman" w:cs="Times New Roman"/>
          <w:sz w:val="24"/>
          <w:szCs w:val="20"/>
          <w:lang w:eastAsia="zh-CN"/>
        </w:rPr>
        <w:t xml:space="preserve"> </w:t>
      </w:r>
      <w:r w:rsidR="005563A1">
        <w:rPr>
          <w:rFonts w:ascii="Times New Roman" w:eastAsia="Times New Roman" w:hAnsi="Times New Roman" w:cs="Times New Roman"/>
          <w:szCs w:val="20"/>
          <w:lang w:eastAsia="zh-CN"/>
        </w:rPr>
        <w:t>Armerina;</w:t>
      </w:r>
    </w:p>
    <w:p w14:paraId="7065262A" w14:textId="77777777" w:rsidR="005563A1" w:rsidRPr="00EC6F87" w:rsidRDefault="005A6AE3" w:rsidP="00EC6F87">
      <w:pPr>
        <w:numPr>
          <w:ilvl w:val="0"/>
          <w:numId w:val="8"/>
        </w:numPr>
        <w:tabs>
          <w:tab w:val="left" w:pos="700"/>
        </w:tabs>
        <w:suppressAutoHyphens/>
        <w:spacing w:after="0" w:line="264" w:lineRule="auto"/>
        <w:ind w:left="700" w:hanging="349"/>
        <w:jc w:val="both"/>
        <w:rPr>
          <w:rFonts w:ascii="Times New Roman" w:eastAsia="Times New Roman" w:hAnsi="Times New Roman" w:cs="Times New Roman"/>
          <w:sz w:val="24"/>
          <w:szCs w:val="24"/>
          <w:lang w:eastAsia="zh-CN"/>
        </w:rPr>
      </w:pPr>
      <w:r>
        <w:rPr>
          <w:rFonts w:ascii="Times New Roman" w:hAnsi="Times New Roman" w:cs="Times New Roman"/>
          <w:b/>
          <w:color w:val="000000"/>
          <w:spacing w:val="30"/>
          <w:sz w:val="24"/>
          <w:szCs w:val="24"/>
          <w:shd w:val="clear" w:color="auto" w:fill="FFFFFF"/>
        </w:rPr>
        <w:t xml:space="preserve">la società </w:t>
      </w:r>
      <w:r w:rsidR="00EA4FD0">
        <w:rPr>
          <w:rFonts w:ascii="Times New Roman" w:hAnsi="Times New Roman" w:cs="Times New Roman"/>
          <w:b/>
          <w:color w:val="000000"/>
          <w:spacing w:val="30"/>
          <w:sz w:val="24"/>
          <w:szCs w:val="24"/>
          <w:shd w:val="clear" w:color="auto" w:fill="FFFFFF"/>
        </w:rPr>
        <w:t>…………………………</w:t>
      </w:r>
      <w:proofErr w:type="gramStart"/>
      <w:r w:rsidR="00EA4FD0">
        <w:rPr>
          <w:rFonts w:ascii="Times New Roman" w:hAnsi="Times New Roman" w:cs="Times New Roman"/>
          <w:b/>
          <w:color w:val="000000"/>
          <w:spacing w:val="30"/>
          <w:sz w:val="24"/>
          <w:szCs w:val="24"/>
          <w:shd w:val="clear" w:color="auto" w:fill="FFFFFF"/>
        </w:rPr>
        <w:t>…….</w:t>
      </w:r>
      <w:proofErr w:type="gramEnd"/>
      <w:r w:rsidR="00EA4FD0">
        <w:rPr>
          <w:rFonts w:ascii="Times New Roman" w:hAnsi="Times New Roman" w:cs="Times New Roman"/>
          <w:b/>
          <w:color w:val="000000"/>
          <w:spacing w:val="30"/>
          <w:sz w:val="24"/>
          <w:szCs w:val="24"/>
          <w:shd w:val="clear" w:color="auto" w:fill="FFFFFF"/>
        </w:rPr>
        <w:t>.</w:t>
      </w:r>
      <w:r w:rsidR="005563A1">
        <w:rPr>
          <w:rFonts w:ascii="Times New Roman" w:eastAsia="Times New Roman" w:hAnsi="Times New Roman" w:cs="Times New Roman"/>
          <w:color w:val="333333"/>
          <w:sz w:val="24"/>
          <w:szCs w:val="24"/>
          <w:lang w:eastAsia="it-IT"/>
        </w:rPr>
        <w:t xml:space="preserve"> via </w:t>
      </w:r>
      <w:r w:rsidR="00EA4FD0">
        <w:rPr>
          <w:rFonts w:ascii="Times New Roman" w:eastAsia="Times New Roman" w:hAnsi="Times New Roman" w:cs="Times New Roman"/>
          <w:color w:val="333333"/>
          <w:sz w:val="24"/>
          <w:szCs w:val="24"/>
          <w:lang w:eastAsia="it-IT"/>
        </w:rPr>
        <w:t>…………</w:t>
      </w:r>
      <w:proofErr w:type="gramStart"/>
      <w:r w:rsidR="00EA4FD0">
        <w:rPr>
          <w:rFonts w:ascii="Times New Roman" w:eastAsia="Times New Roman" w:hAnsi="Times New Roman" w:cs="Times New Roman"/>
          <w:color w:val="333333"/>
          <w:sz w:val="24"/>
          <w:szCs w:val="24"/>
          <w:lang w:eastAsia="it-IT"/>
        </w:rPr>
        <w:t>…….</w:t>
      </w:r>
      <w:proofErr w:type="gramEnd"/>
      <w:r w:rsidR="005563A1" w:rsidRPr="00D864CA">
        <w:rPr>
          <w:rFonts w:ascii="Times New Roman" w:eastAsia="Times New Roman" w:hAnsi="Times New Roman" w:cs="Times New Roman"/>
          <w:color w:val="333333"/>
          <w:sz w:val="24"/>
          <w:szCs w:val="24"/>
          <w:lang w:eastAsia="it-IT"/>
        </w:rPr>
        <w:t>,</w:t>
      </w:r>
      <w:r w:rsidR="005563A1" w:rsidRPr="005563A1">
        <w:rPr>
          <w:rFonts w:ascii="Times New Roman" w:eastAsia="Times New Roman" w:hAnsi="Times New Roman" w:cs="Times New Roman"/>
          <w:color w:val="333333"/>
          <w:sz w:val="24"/>
          <w:szCs w:val="24"/>
          <w:lang w:eastAsia="it-IT"/>
        </w:rPr>
        <w:t xml:space="preserve"> </w:t>
      </w:r>
      <w:r w:rsidR="00EA4FD0">
        <w:rPr>
          <w:rFonts w:ascii="Times New Roman" w:eastAsia="Times New Roman" w:hAnsi="Times New Roman" w:cs="Times New Roman"/>
          <w:color w:val="333333"/>
          <w:sz w:val="24"/>
          <w:szCs w:val="24"/>
          <w:lang w:eastAsia="it-IT"/>
        </w:rPr>
        <w:t>………………………….</w:t>
      </w:r>
      <w:r w:rsidR="005563A1" w:rsidRPr="00D864CA">
        <w:rPr>
          <w:rFonts w:ascii="Times New Roman" w:eastAsia="Times New Roman" w:hAnsi="Times New Roman" w:cs="Times New Roman"/>
          <w:color w:val="333333"/>
          <w:sz w:val="24"/>
          <w:szCs w:val="24"/>
          <w:lang w:eastAsia="it-IT"/>
        </w:rPr>
        <w:t>.</w:t>
      </w:r>
    </w:p>
    <w:p w14:paraId="737600CF" w14:textId="77777777" w:rsidR="00EC6F87" w:rsidRPr="00EC6F87" w:rsidRDefault="00EC6F87" w:rsidP="00EC6F87">
      <w:pPr>
        <w:tabs>
          <w:tab w:val="left" w:pos="700"/>
        </w:tabs>
        <w:suppressAutoHyphens/>
        <w:spacing w:after="0" w:line="0" w:lineRule="atLeast"/>
        <w:ind w:left="700"/>
        <w:jc w:val="both"/>
        <w:rPr>
          <w:rFonts w:ascii="Times New Roman" w:eastAsia="Times New Roman" w:hAnsi="Times New Roman" w:cs="Times New Roman"/>
          <w:b/>
          <w:sz w:val="24"/>
          <w:szCs w:val="20"/>
          <w:lang w:eastAsia="zh-CN"/>
        </w:rPr>
      </w:pPr>
      <w:r w:rsidRPr="00EC6F87">
        <w:rPr>
          <w:rFonts w:ascii="Times New Roman" w:eastAsia="Times New Roman" w:hAnsi="Times New Roman" w:cs="Times New Roman"/>
          <w:sz w:val="24"/>
          <w:szCs w:val="24"/>
          <w:lang w:eastAsia="zh-CN"/>
        </w:rPr>
        <w:t xml:space="preserve">                   .</w:t>
      </w:r>
      <w:r w:rsidRPr="00EC6F87">
        <w:rPr>
          <w:rFonts w:ascii="Times New Roman" w:eastAsia="Times New Roman" w:hAnsi="Times New Roman" w:cs="Times New Roman"/>
          <w:sz w:val="24"/>
          <w:szCs w:val="20"/>
          <w:lang w:eastAsia="zh-CN"/>
        </w:rPr>
        <w:t xml:space="preserve">  </w:t>
      </w:r>
    </w:p>
    <w:p w14:paraId="1109EBA1" w14:textId="77777777" w:rsidR="00EC6F87" w:rsidRPr="00EC6F87" w:rsidRDefault="00EC6F87" w:rsidP="00EC6F87">
      <w:pPr>
        <w:suppressAutoHyphens/>
        <w:spacing w:after="0" w:line="0" w:lineRule="atLeast"/>
        <w:ind w:left="4300"/>
        <w:rPr>
          <w:rFonts w:ascii="Times New Roman" w:eastAsia="Times New Roman" w:hAnsi="Times New Roman" w:cs="Times New Roman"/>
          <w:sz w:val="20"/>
          <w:szCs w:val="20"/>
          <w:lang w:eastAsia="zh-CN"/>
        </w:rPr>
      </w:pPr>
      <w:r w:rsidRPr="00EC6F87">
        <w:rPr>
          <w:rFonts w:ascii="Times New Roman" w:eastAsia="Times New Roman" w:hAnsi="Times New Roman" w:cs="Times New Roman"/>
          <w:b/>
          <w:sz w:val="24"/>
          <w:szCs w:val="20"/>
          <w:lang w:eastAsia="zh-CN"/>
        </w:rPr>
        <w:t xml:space="preserve">Articolo </w:t>
      </w:r>
      <w:r w:rsidR="001328EA">
        <w:rPr>
          <w:rFonts w:ascii="Times New Roman" w:eastAsia="Times New Roman" w:hAnsi="Times New Roman" w:cs="Times New Roman"/>
          <w:b/>
          <w:sz w:val="24"/>
          <w:szCs w:val="20"/>
          <w:lang w:eastAsia="zh-CN"/>
        </w:rPr>
        <w:t>10</w:t>
      </w:r>
    </w:p>
    <w:p w14:paraId="44A13EA7" w14:textId="77777777" w:rsidR="00EC6F87" w:rsidRPr="00EC6F87" w:rsidRDefault="00EC6F87" w:rsidP="00EC6F87">
      <w:pPr>
        <w:suppressAutoHyphens/>
        <w:spacing w:after="0" w:line="48" w:lineRule="exact"/>
        <w:rPr>
          <w:rFonts w:ascii="Times New Roman" w:eastAsia="Times New Roman" w:hAnsi="Times New Roman" w:cs="Times New Roman"/>
          <w:sz w:val="20"/>
          <w:szCs w:val="20"/>
          <w:lang w:eastAsia="zh-CN"/>
        </w:rPr>
      </w:pPr>
    </w:p>
    <w:p w14:paraId="78ED6B39" w14:textId="77777777" w:rsidR="00EC6F87" w:rsidRPr="00EC6F87" w:rsidRDefault="00EC6F87" w:rsidP="00EC6F87">
      <w:pPr>
        <w:suppressAutoHyphens/>
        <w:spacing w:after="0" w:line="264" w:lineRule="auto"/>
        <w:ind w:right="20"/>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 xml:space="preserve">I Responsabili della Convenzione </w:t>
      </w:r>
      <w:r w:rsidRPr="00EC6F87">
        <w:rPr>
          <w:rFonts w:ascii="Times New Roman" w:eastAsia="Times New Roman" w:hAnsi="Times New Roman" w:cs="Times New Roman"/>
          <w:i/>
          <w:sz w:val="24"/>
          <w:szCs w:val="20"/>
          <w:lang w:eastAsia="zh-CN"/>
        </w:rPr>
        <w:t>de qua</w:t>
      </w:r>
      <w:r w:rsidRPr="00EC6F87">
        <w:rPr>
          <w:rFonts w:ascii="Times New Roman" w:eastAsia="Times New Roman" w:hAnsi="Times New Roman" w:cs="Times New Roman"/>
          <w:sz w:val="24"/>
          <w:szCs w:val="20"/>
          <w:lang w:eastAsia="zh-CN"/>
        </w:rPr>
        <w:t xml:space="preserve">, ai sensi della L. n. 241 del 7.08.1990 e della L.R. n. 10 del 30.04.1991 e </w:t>
      </w:r>
      <w:proofErr w:type="spellStart"/>
      <w:r w:rsidRPr="00EC6F87">
        <w:rPr>
          <w:rFonts w:ascii="Times New Roman" w:eastAsia="Times New Roman" w:hAnsi="Times New Roman" w:cs="Times New Roman"/>
          <w:sz w:val="24"/>
          <w:szCs w:val="20"/>
          <w:lang w:eastAsia="zh-CN"/>
        </w:rPr>
        <w:t>ss.mm.ii</w:t>
      </w:r>
      <w:proofErr w:type="spellEnd"/>
      <w:r w:rsidRPr="00EC6F87">
        <w:rPr>
          <w:rFonts w:ascii="Times New Roman" w:eastAsia="Times New Roman" w:hAnsi="Times New Roman" w:cs="Times New Roman"/>
          <w:sz w:val="24"/>
          <w:szCs w:val="20"/>
          <w:lang w:eastAsia="zh-CN"/>
        </w:rPr>
        <w:t>., sono:</w:t>
      </w:r>
    </w:p>
    <w:p w14:paraId="473772C0" w14:textId="77777777" w:rsidR="00EC6F87" w:rsidRPr="00EC6F87" w:rsidRDefault="00EC6F87" w:rsidP="00EC6F87">
      <w:pPr>
        <w:suppressAutoHyphens/>
        <w:spacing w:after="0" w:line="133" w:lineRule="exact"/>
        <w:rPr>
          <w:rFonts w:ascii="Times New Roman" w:eastAsia="Times New Roman" w:hAnsi="Times New Roman" w:cs="Times New Roman"/>
          <w:sz w:val="20"/>
          <w:szCs w:val="20"/>
          <w:lang w:eastAsia="zh-CN"/>
        </w:rPr>
      </w:pPr>
    </w:p>
    <w:p w14:paraId="353A1222" w14:textId="77777777" w:rsidR="00EC6F87" w:rsidRPr="00EC6F87" w:rsidRDefault="005563A1" w:rsidP="00EC6F87">
      <w:pPr>
        <w:numPr>
          <w:ilvl w:val="0"/>
          <w:numId w:val="9"/>
        </w:numPr>
        <w:tabs>
          <w:tab w:val="left" w:pos="720"/>
        </w:tabs>
        <w:suppressAutoHyphens/>
        <w:spacing w:after="0" w:line="0" w:lineRule="atLeast"/>
        <w:ind w:left="720" w:hanging="367"/>
        <w:jc w:val="both"/>
        <w:rPr>
          <w:rFonts w:ascii="Times New Roman" w:eastAsia="Times New Roman" w:hAnsi="Times New Roman" w:cs="Times New Roman"/>
          <w:sz w:val="24"/>
          <w:szCs w:val="20"/>
          <w:lang w:eastAsia="zh-CN"/>
        </w:rPr>
      </w:pPr>
      <w:r>
        <w:rPr>
          <w:rFonts w:ascii="Times New Roman" w:eastAsia="Times New Roman" w:hAnsi="Times New Roman" w:cs="Times New Roman"/>
          <w:sz w:val="24"/>
          <w:szCs w:val="20"/>
          <w:lang w:eastAsia="zh-CN"/>
        </w:rPr>
        <w:t xml:space="preserve">per </w:t>
      </w:r>
      <w:r w:rsidR="005A6AE3">
        <w:rPr>
          <w:rFonts w:ascii="Times New Roman" w:eastAsia="Times New Roman" w:hAnsi="Times New Roman" w:cs="Times New Roman"/>
          <w:sz w:val="24"/>
          <w:szCs w:val="20"/>
          <w:lang w:eastAsia="zh-CN"/>
        </w:rPr>
        <w:t xml:space="preserve">la società </w:t>
      </w:r>
      <w:r w:rsidR="00EA4FD0">
        <w:rPr>
          <w:rFonts w:ascii="Times New Roman" w:eastAsia="Times New Roman" w:hAnsi="Times New Roman" w:cs="Times New Roman"/>
          <w:sz w:val="24"/>
          <w:szCs w:val="20"/>
          <w:lang w:eastAsia="zh-CN"/>
        </w:rPr>
        <w:t>………………………</w:t>
      </w:r>
      <w:proofErr w:type="gramStart"/>
      <w:r w:rsidR="00EA4FD0">
        <w:rPr>
          <w:rFonts w:ascii="Times New Roman" w:eastAsia="Times New Roman" w:hAnsi="Times New Roman" w:cs="Times New Roman"/>
          <w:sz w:val="24"/>
          <w:szCs w:val="20"/>
          <w:lang w:eastAsia="zh-CN"/>
        </w:rPr>
        <w:t>…….</w:t>
      </w:r>
      <w:proofErr w:type="gramEnd"/>
      <w:r w:rsidR="00EA4FD0">
        <w:rPr>
          <w:rFonts w:ascii="Times New Roman" w:eastAsia="Times New Roman" w:hAnsi="Times New Roman" w:cs="Times New Roman"/>
          <w:sz w:val="24"/>
          <w:szCs w:val="20"/>
          <w:lang w:eastAsia="zh-CN"/>
        </w:rPr>
        <w:t>.</w:t>
      </w:r>
      <w:r w:rsidRPr="00D864CA">
        <w:rPr>
          <w:rFonts w:ascii="Times New Roman" w:eastAsia="Times New Roman" w:hAnsi="Times New Roman" w:cs="Times New Roman"/>
          <w:color w:val="333333"/>
          <w:lang w:eastAsia="it-IT"/>
        </w:rPr>
        <w:t xml:space="preserve"> </w:t>
      </w:r>
      <w:r w:rsidR="00054418">
        <w:rPr>
          <w:rFonts w:ascii="Times New Roman" w:eastAsia="Times New Roman" w:hAnsi="Times New Roman" w:cs="Times New Roman"/>
          <w:color w:val="333333"/>
          <w:sz w:val="24"/>
          <w:szCs w:val="24"/>
          <w:lang w:eastAsia="it-IT"/>
        </w:rPr>
        <w:t xml:space="preserve">Sig. </w:t>
      </w:r>
      <w:r w:rsidR="00EA4FD0">
        <w:rPr>
          <w:rFonts w:ascii="Times New Roman" w:eastAsia="Times New Roman" w:hAnsi="Times New Roman" w:cs="Times New Roman"/>
          <w:color w:val="333333"/>
          <w:sz w:val="24"/>
          <w:szCs w:val="24"/>
          <w:lang w:eastAsia="it-IT"/>
        </w:rPr>
        <w:t>……………………</w:t>
      </w:r>
      <w:proofErr w:type="gramStart"/>
      <w:r w:rsidR="00EA4FD0">
        <w:rPr>
          <w:rFonts w:ascii="Times New Roman" w:eastAsia="Times New Roman" w:hAnsi="Times New Roman" w:cs="Times New Roman"/>
          <w:color w:val="333333"/>
          <w:sz w:val="24"/>
          <w:szCs w:val="24"/>
          <w:lang w:eastAsia="it-IT"/>
        </w:rPr>
        <w:t>…….</w:t>
      </w:r>
      <w:proofErr w:type="gramEnd"/>
      <w:r w:rsidR="00EA4FD0">
        <w:rPr>
          <w:rFonts w:ascii="Times New Roman" w:eastAsia="Times New Roman" w:hAnsi="Times New Roman" w:cs="Times New Roman"/>
          <w:color w:val="333333"/>
          <w:sz w:val="24"/>
          <w:szCs w:val="24"/>
          <w:lang w:eastAsia="it-IT"/>
        </w:rPr>
        <w:t>.</w:t>
      </w:r>
      <w:r w:rsidR="00054418" w:rsidRPr="00EC6F87">
        <w:rPr>
          <w:rFonts w:ascii="Times New Roman" w:eastAsia="Times New Roman" w:hAnsi="Times New Roman" w:cs="Times New Roman"/>
          <w:sz w:val="24"/>
          <w:szCs w:val="20"/>
          <w:lang w:eastAsia="zh-CN"/>
        </w:rPr>
        <w:t xml:space="preserve"> </w:t>
      </w:r>
      <w:r w:rsidR="00EC6F87" w:rsidRPr="00EC6F87">
        <w:rPr>
          <w:rFonts w:ascii="Times New Roman" w:eastAsia="Times New Roman" w:hAnsi="Times New Roman" w:cs="Times New Roman"/>
          <w:sz w:val="24"/>
          <w:szCs w:val="20"/>
          <w:lang w:eastAsia="zh-CN"/>
        </w:rPr>
        <w:t xml:space="preserve">                                        </w:t>
      </w:r>
    </w:p>
    <w:p w14:paraId="0FD668CA" w14:textId="77777777" w:rsidR="00EC6F87" w:rsidRPr="00EC6F87" w:rsidRDefault="00EC6F87" w:rsidP="00EC6F87">
      <w:pPr>
        <w:suppressAutoHyphens/>
        <w:spacing w:after="0" w:line="177" w:lineRule="exact"/>
        <w:rPr>
          <w:rFonts w:ascii="Times New Roman" w:eastAsia="Times New Roman" w:hAnsi="Times New Roman" w:cs="Times New Roman"/>
          <w:sz w:val="24"/>
          <w:szCs w:val="20"/>
          <w:lang w:eastAsia="zh-CN"/>
        </w:rPr>
      </w:pPr>
    </w:p>
    <w:p w14:paraId="2F7EB6F8" w14:textId="77777777" w:rsidR="00EC6F87" w:rsidRPr="001328EA" w:rsidRDefault="00EC6F87" w:rsidP="00EC6F87">
      <w:pPr>
        <w:numPr>
          <w:ilvl w:val="0"/>
          <w:numId w:val="9"/>
        </w:numPr>
        <w:tabs>
          <w:tab w:val="left" w:pos="720"/>
        </w:tabs>
        <w:suppressAutoHyphens/>
        <w:spacing w:after="0" w:line="264" w:lineRule="auto"/>
        <w:ind w:left="720" w:hanging="367"/>
        <w:jc w:val="both"/>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 xml:space="preserve">per </w:t>
      </w:r>
      <w:r w:rsidRPr="00EC6F87">
        <w:rPr>
          <w:rFonts w:ascii="Times New Roman" w:eastAsia="Times New Roman" w:hAnsi="Times New Roman" w:cs="Times New Roman"/>
          <w:b/>
          <w:sz w:val="24"/>
          <w:szCs w:val="20"/>
          <w:lang w:eastAsia="zh-CN"/>
        </w:rPr>
        <w:t xml:space="preserve">l’Istituto Istruzione Superiore </w:t>
      </w:r>
      <w:r w:rsidRPr="00EC6F87">
        <w:rPr>
          <w:rFonts w:ascii="Times New Roman" w:eastAsia="Times New Roman" w:hAnsi="Times New Roman" w:cs="Times New Roman"/>
          <w:b/>
          <w:szCs w:val="20"/>
          <w:lang w:eastAsia="zh-CN"/>
        </w:rPr>
        <w:t>"E. Majorana- A. Cascino</w:t>
      </w:r>
      <w:r w:rsidRPr="00EC6F87">
        <w:rPr>
          <w:rFonts w:ascii="Times New Roman" w:eastAsia="Times New Roman" w:hAnsi="Times New Roman" w:cs="Times New Roman"/>
          <w:szCs w:val="20"/>
          <w:lang w:eastAsia="zh-CN"/>
        </w:rPr>
        <w:t>":</w:t>
      </w:r>
      <w:r w:rsidRPr="00EC6F87">
        <w:rPr>
          <w:rFonts w:ascii="Times New Roman" w:eastAsia="Times New Roman" w:hAnsi="Times New Roman" w:cs="Times New Roman"/>
          <w:sz w:val="24"/>
          <w:szCs w:val="20"/>
          <w:lang w:eastAsia="zh-CN"/>
        </w:rPr>
        <w:t xml:space="preserve"> </w:t>
      </w:r>
      <w:r w:rsidR="006E7A3D" w:rsidRPr="00EC6F87">
        <w:rPr>
          <w:rFonts w:ascii="Times New Roman" w:eastAsia="Times New Roman" w:hAnsi="Times New Roman" w:cs="Times New Roman"/>
          <w:sz w:val="24"/>
          <w:szCs w:val="20"/>
          <w:lang w:eastAsia="zh-CN"/>
        </w:rPr>
        <w:t>PROF.SSA LIDIA CAROLA DI GANGI</w:t>
      </w:r>
      <w:r w:rsidRPr="00EC6F87">
        <w:rPr>
          <w:rFonts w:ascii="Times New Roman" w:eastAsia="Times New Roman" w:hAnsi="Times New Roman" w:cs="Times New Roman"/>
          <w:sz w:val="24"/>
          <w:szCs w:val="20"/>
          <w:lang w:eastAsia="zh-CN"/>
        </w:rPr>
        <w:t>, Dirigente Scolastico</w:t>
      </w:r>
    </w:p>
    <w:p w14:paraId="2B3E1AAB" w14:textId="77777777" w:rsidR="001328EA" w:rsidRPr="00EC6F87" w:rsidRDefault="001328EA" w:rsidP="001328EA">
      <w:pPr>
        <w:tabs>
          <w:tab w:val="left" w:pos="720"/>
        </w:tabs>
        <w:suppressAutoHyphens/>
        <w:spacing w:after="0" w:line="264" w:lineRule="auto"/>
        <w:jc w:val="both"/>
        <w:rPr>
          <w:rFonts w:ascii="Times New Roman" w:eastAsia="Times New Roman" w:hAnsi="Times New Roman" w:cs="Times New Roman"/>
          <w:sz w:val="20"/>
          <w:szCs w:val="20"/>
          <w:lang w:eastAsia="zh-CN"/>
        </w:rPr>
      </w:pPr>
    </w:p>
    <w:p w14:paraId="0891CC0B" w14:textId="77777777" w:rsidR="00EC6F87" w:rsidRPr="00EC6F87" w:rsidRDefault="00EC6F87" w:rsidP="00EC6F87">
      <w:pPr>
        <w:suppressAutoHyphens/>
        <w:spacing w:after="0" w:line="98" w:lineRule="exact"/>
        <w:rPr>
          <w:rFonts w:ascii="Times New Roman" w:eastAsia="Times New Roman" w:hAnsi="Times New Roman" w:cs="Times New Roman"/>
          <w:sz w:val="20"/>
          <w:szCs w:val="20"/>
          <w:lang w:eastAsia="zh-CN"/>
        </w:rPr>
      </w:pPr>
    </w:p>
    <w:p w14:paraId="5C4D8521" w14:textId="77777777" w:rsidR="00EC6F87" w:rsidRPr="00EC6F87" w:rsidRDefault="00EC6F87" w:rsidP="00EC6F87">
      <w:pPr>
        <w:suppressAutoHyphens/>
        <w:spacing w:after="0" w:line="0" w:lineRule="atLeast"/>
        <w:ind w:left="4240"/>
        <w:rPr>
          <w:rFonts w:ascii="Times New Roman" w:eastAsia="Times New Roman" w:hAnsi="Times New Roman" w:cs="Times New Roman"/>
          <w:sz w:val="20"/>
          <w:szCs w:val="20"/>
          <w:lang w:eastAsia="zh-CN"/>
        </w:rPr>
      </w:pPr>
      <w:r w:rsidRPr="00EC6F87">
        <w:rPr>
          <w:rFonts w:ascii="Times New Roman" w:eastAsia="Times New Roman" w:hAnsi="Times New Roman" w:cs="Times New Roman"/>
          <w:b/>
          <w:sz w:val="24"/>
          <w:szCs w:val="20"/>
          <w:lang w:eastAsia="zh-CN"/>
        </w:rPr>
        <w:t>Articolo 1</w:t>
      </w:r>
      <w:r w:rsidR="001328EA">
        <w:rPr>
          <w:rFonts w:ascii="Times New Roman" w:eastAsia="Times New Roman" w:hAnsi="Times New Roman" w:cs="Times New Roman"/>
          <w:b/>
          <w:sz w:val="24"/>
          <w:szCs w:val="20"/>
          <w:lang w:eastAsia="zh-CN"/>
        </w:rPr>
        <w:t>1</w:t>
      </w:r>
    </w:p>
    <w:p w14:paraId="24F9399A" w14:textId="77777777" w:rsidR="00EC6F87" w:rsidRPr="00EC6F87" w:rsidRDefault="00EC6F87" w:rsidP="00EC6F87">
      <w:pPr>
        <w:suppressAutoHyphens/>
        <w:spacing w:after="0" w:line="48" w:lineRule="exact"/>
        <w:rPr>
          <w:rFonts w:ascii="Times New Roman" w:eastAsia="Times New Roman" w:hAnsi="Times New Roman" w:cs="Times New Roman"/>
          <w:sz w:val="20"/>
          <w:szCs w:val="20"/>
          <w:lang w:eastAsia="zh-CN"/>
        </w:rPr>
      </w:pPr>
    </w:p>
    <w:p w14:paraId="08239108" w14:textId="77777777" w:rsidR="00EC6F87" w:rsidRDefault="00EC6F87" w:rsidP="00EC6F87">
      <w:pPr>
        <w:suppressAutoHyphens/>
        <w:spacing w:after="0" w:line="264" w:lineRule="auto"/>
        <w:ind w:right="20"/>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lastRenderedPageBreak/>
        <w:t>Per quanto non espressamente previsto nella presente Convenzione, si rimanda alla vigente normativa comunitaria, nazionale e regionale in materia.</w:t>
      </w:r>
    </w:p>
    <w:p w14:paraId="577F8957" w14:textId="77777777" w:rsidR="0093005D" w:rsidRDefault="0093005D" w:rsidP="00EC6F87">
      <w:pPr>
        <w:suppressAutoHyphens/>
        <w:spacing w:after="0" w:line="264" w:lineRule="auto"/>
        <w:ind w:right="20"/>
        <w:jc w:val="both"/>
        <w:rPr>
          <w:rFonts w:ascii="Times New Roman" w:eastAsia="Times New Roman" w:hAnsi="Times New Roman" w:cs="Times New Roman"/>
          <w:sz w:val="24"/>
          <w:szCs w:val="20"/>
          <w:lang w:eastAsia="zh-CN"/>
        </w:rPr>
      </w:pPr>
    </w:p>
    <w:p w14:paraId="52C4B99A" w14:textId="77777777" w:rsidR="0093005D" w:rsidRPr="0093005D" w:rsidRDefault="0093005D" w:rsidP="0093005D">
      <w:pPr>
        <w:spacing w:after="150" w:line="240" w:lineRule="auto"/>
        <w:jc w:val="center"/>
        <w:rPr>
          <w:rFonts w:ascii="Times New Roman" w:eastAsia="Times New Roman" w:hAnsi="Times New Roman" w:cs="Times New Roman"/>
          <w:b/>
          <w:color w:val="333333"/>
          <w:sz w:val="24"/>
          <w:szCs w:val="24"/>
          <w:lang w:eastAsia="it-IT"/>
        </w:rPr>
      </w:pPr>
      <w:r w:rsidRPr="0093005D">
        <w:rPr>
          <w:rFonts w:ascii="Times New Roman" w:eastAsia="Times New Roman" w:hAnsi="Times New Roman" w:cs="Times New Roman"/>
          <w:b/>
          <w:color w:val="333333"/>
          <w:sz w:val="24"/>
          <w:szCs w:val="24"/>
          <w:lang w:eastAsia="it-IT"/>
        </w:rPr>
        <w:t xml:space="preserve">Art. </w:t>
      </w:r>
      <w:r>
        <w:rPr>
          <w:rFonts w:ascii="Times New Roman" w:eastAsia="Times New Roman" w:hAnsi="Times New Roman" w:cs="Times New Roman"/>
          <w:b/>
          <w:color w:val="333333"/>
          <w:sz w:val="24"/>
          <w:szCs w:val="24"/>
          <w:lang w:eastAsia="it-IT"/>
        </w:rPr>
        <w:t>1</w:t>
      </w:r>
      <w:r w:rsidR="001328EA">
        <w:rPr>
          <w:rFonts w:ascii="Times New Roman" w:eastAsia="Times New Roman" w:hAnsi="Times New Roman" w:cs="Times New Roman"/>
          <w:b/>
          <w:color w:val="333333"/>
          <w:sz w:val="24"/>
          <w:szCs w:val="24"/>
          <w:lang w:eastAsia="it-IT"/>
        </w:rPr>
        <w:t>2</w:t>
      </w:r>
    </w:p>
    <w:p w14:paraId="60113178" w14:textId="77777777" w:rsidR="0093005D" w:rsidRPr="00D864CA" w:rsidRDefault="0093005D" w:rsidP="0093005D">
      <w:pPr>
        <w:spacing w:after="150" w:line="276" w:lineRule="auto"/>
        <w:jc w:val="both"/>
        <w:rPr>
          <w:rFonts w:ascii="Times New Roman" w:eastAsia="Times New Roman" w:hAnsi="Times New Roman" w:cs="Times New Roman"/>
          <w:color w:val="333333"/>
          <w:sz w:val="24"/>
          <w:szCs w:val="24"/>
          <w:lang w:eastAsia="it-IT"/>
        </w:rPr>
      </w:pPr>
      <w:r w:rsidRPr="00D864CA">
        <w:rPr>
          <w:rFonts w:ascii="Times New Roman" w:eastAsia="Times New Roman" w:hAnsi="Times New Roman" w:cs="Times New Roman"/>
          <w:color w:val="333333"/>
          <w:sz w:val="24"/>
          <w:szCs w:val="24"/>
          <w:lang w:eastAsia="it-IT"/>
        </w:rPr>
        <w:t>La presente convenzione decorre dalla data sotto indicata e dura fino all'espletamento dell'esperienza definita da ciascun percorso formativo personalizzato presso il soggetto ospitante.</w:t>
      </w:r>
    </w:p>
    <w:p w14:paraId="0EA3B159" w14:textId="77777777" w:rsidR="0093005D" w:rsidRPr="00EC6F87" w:rsidRDefault="0093005D" w:rsidP="00EC6F87">
      <w:pPr>
        <w:suppressAutoHyphens/>
        <w:spacing w:after="0" w:line="264" w:lineRule="auto"/>
        <w:ind w:right="20"/>
        <w:jc w:val="both"/>
        <w:rPr>
          <w:rFonts w:ascii="Calibri" w:eastAsia="Calibri" w:hAnsi="Calibri" w:cs="Arial"/>
          <w:szCs w:val="20"/>
          <w:lang w:eastAsia="zh-CN"/>
        </w:rPr>
      </w:pPr>
    </w:p>
    <w:p w14:paraId="38D75443" w14:textId="77777777" w:rsidR="00EC6F87" w:rsidRPr="00EC6F87" w:rsidRDefault="00EC6F87" w:rsidP="00EC6F87">
      <w:pPr>
        <w:suppressAutoHyphens/>
        <w:spacing w:after="0" w:line="0" w:lineRule="atLeast"/>
        <w:jc w:val="right"/>
        <w:rPr>
          <w:rFonts w:ascii="Calibri" w:eastAsia="Calibri" w:hAnsi="Calibri" w:cs="Arial"/>
          <w:szCs w:val="20"/>
          <w:lang w:eastAsia="zh-CN"/>
        </w:rPr>
      </w:pPr>
    </w:p>
    <w:p w14:paraId="37C85945" w14:textId="77777777" w:rsidR="00EC6F87" w:rsidRPr="00EC6F87" w:rsidRDefault="00EC6F87" w:rsidP="00EC6F87">
      <w:pPr>
        <w:suppressAutoHyphens/>
        <w:spacing w:after="0" w:line="19" w:lineRule="exact"/>
        <w:rPr>
          <w:rFonts w:ascii="Times New Roman" w:eastAsia="Times New Roman" w:hAnsi="Times New Roman" w:cs="Times New Roman"/>
          <w:szCs w:val="20"/>
          <w:lang w:eastAsia="zh-CN"/>
        </w:rPr>
      </w:pPr>
      <w:bookmarkStart w:id="5" w:name="page6"/>
      <w:bookmarkEnd w:id="5"/>
    </w:p>
    <w:p w14:paraId="1C15781F" w14:textId="77777777" w:rsidR="00EC6F87" w:rsidRDefault="00EC6F87" w:rsidP="00EC6F87">
      <w:pPr>
        <w:suppressAutoHyphens/>
        <w:spacing w:after="0" w:line="264" w:lineRule="auto"/>
        <w:ind w:right="20"/>
        <w:jc w:val="both"/>
        <w:rPr>
          <w:rFonts w:ascii="Times New Roman" w:eastAsia="Times New Roman" w:hAnsi="Times New Roman" w:cs="Times New Roman"/>
          <w:sz w:val="24"/>
          <w:szCs w:val="20"/>
          <w:lang w:eastAsia="zh-CN"/>
        </w:rPr>
      </w:pPr>
      <w:r w:rsidRPr="00EC6F87">
        <w:rPr>
          <w:rFonts w:ascii="Times New Roman" w:eastAsia="Times New Roman" w:hAnsi="Times New Roman" w:cs="Times New Roman"/>
          <w:sz w:val="24"/>
          <w:szCs w:val="20"/>
          <w:lang w:eastAsia="zh-CN"/>
        </w:rPr>
        <w:t xml:space="preserve">La presente Convenzione è esente dall’imposta di bollo in base al D.P.R. n. 642 del 26.10.1972 e </w:t>
      </w:r>
      <w:proofErr w:type="spellStart"/>
      <w:r w:rsidRPr="00EC6F87">
        <w:rPr>
          <w:rFonts w:ascii="Times New Roman" w:eastAsia="Times New Roman" w:hAnsi="Times New Roman" w:cs="Times New Roman"/>
          <w:sz w:val="24"/>
          <w:szCs w:val="20"/>
          <w:lang w:eastAsia="zh-CN"/>
        </w:rPr>
        <w:t>ss.mm.ii</w:t>
      </w:r>
      <w:proofErr w:type="spellEnd"/>
      <w:r w:rsidRPr="00EC6F87">
        <w:rPr>
          <w:rFonts w:ascii="Times New Roman" w:eastAsia="Times New Roman" w:hAnsi="Times New Roman" w:cs="Times New Roman"/>
          <w:sz w:val="24"/>
          <w:szCs w:val="20"/>
          <w:lang w:eastAsia="zh-CN"/>
        </w:rPr>
        <w:t>., è soggetta a registrazione in caso di uso con spese a carico della parte richiedente.</w:t>
      </w:r>
    </w:p>
    <w:p w14:paraId="7EADFEBF" w14:textId="77777777" w:rsidR="0093005D" w:rsidRDefault="0093005D" w:rsidP="00EC6F87">
      <w:pPr>
        <w:suppressAutoHyphens/>
        <w:spacing w:after="0" w:line="264" w:lineRule="auto"/>
        <w:ind w:right="20"/>
        <w:jc w:val="both"/>
        <w:rPr>
          <w:rFonts w:ascii="Times New Roman" w:eastAsia="Times New Roman" w:hAnsi="Times New Roman" w:cs="Times New Roman"/>
          <w:sz w:val="24"/>
          <w:szCs w:val="20"/>
          <w:lang w:eastAsia="zh-CN"/>
        </w:rPr>
      </w:pPr>
    </w:p>
    <w:p w14:paraId="7412DC25" w14:textId="77777777" w:rsidR="0093005D" w:rsidRPr="00EC6F87" w:rsidRDefault="005563A1" w:rsidP="00EC6F87">
      <w:pPr>
        <w:suppressAutoHyphens/>
        <w:spacing w:after="0" w:line="264" w:lineRule="auto"/>
        <w:ind w:right="20"/>
        <w:jc w:val="both"/>
        <w:rPr>
          <w:rFonts w:ascii="Times New Roman" w:eastAsia="Times New Roman" w:hAnsi="Times New Roman" w:cs="Times New Roman"/>
          <w:sz w:val="20"/>
          <w:szCs w:val="20"/>
          <w:lang w:eastAsia="zh-CN"/>
        </w:rPr>
      </w:pPr>
      <w:r>
        <w:rPr>
          <w:rFonts w:ascii="Times New Roman" w:eastAsia="Times New Roman" w:hAnsi="Times New Roman" w:cs="Times New Roman"/>
          <w:sz w:val="24"/>
          <w:szCs w:val="20"/>
          <w:lang w:eastAsia="zh-CN"/>
        </w:rPr>
        <w:t xml:space="preserve">Piazza Armerina, </w:t>
      </w:r>
      <w:r w:rsidR="00EA4FD0">
        <w:rPr>
          <w:rFonts w:ascii="Times New Roman" w:eastAsia="Times New Roman" w:hAnsi="Times New Roman" w:cs="Times New Roman"/>
          <w:sz w:val="24"/>
          <w:szCs w:val="20"/>
          <w:lang w:eastAsia="zh-CN"/>
        </w:rPr>
        <w:t>………………………….</w:t>
      </w:r>
    </w:p>
    <w:p w14:paraId="129473E7" w14:textId="77777777" w:rsidR="00EC6F87" w:rsidRPr="00EC6F87" w:rsidRDefault="00EC6F87" w:rsidP="00EC6F87">
      <w:pPr>
        <w:suppressAutoHyphens/>
        <w:spacing w:after="0" w:line="143" w:lineRule="exact"/>
        <w:rPr>
          <w:rFonts w:ascii="Times New Roman" w:eastAsia="Times New Roman" w:hAnsi="Times New Roman" w:cs="Times New Roman"/>
          <w:sz w:val="20"/>
          <w:szCs w:val="20"/>
          <w:lang w:eastAsia="zh-CN"/>
        </w:rPr>
      </w:pPr>
    </w:p>
    <w:p w14:paraId="642F0D27" w14:textId="77777777" w:rsidR="00EC6F87" w:rsidRPr="00EC6F87" w:rsidRDefault="00EC6F87" w:rsidP="00EC6F87">
      <w:pPr>
        <w:suppressAutoHyphens/>
        <w:spacing w:after="0" w:line="264" w:lineRule="auto"/>
        <w:rPr>
          <w:rFonts w:ascii="Times New Roman" w:eastAsia="Times New Roman" w:hAnsi="Times New Roman" w:cs="Times New Roman"/>
          <w:sz w:val="20"/>
          <w:szCs w:val="20"/>
          <w:lang w:eastAsia="zh-CN"/>
        </w:rPr>
      </w:pPr>
      <w:r w:rsidRPr="00EC6F87">
        <w:rPr>
          <w:rFonts w:ascii="Times New Roman" w:eastAsia="Times New Roman" w:hAnsi="Times New Roman" w:cs="Times New Roman"/>
          <w:sz w:val="24"/>
          <w:szCs w:val="20"/>
          <w:lang w:eastAsia="zh-CN"/>
        </w:rPr>
        <w:t>Il presente atto è approvato e sottoscritto dalle parti.</w:t>
      </w:r>
    </w:p>
    <w:p w14:paraId="7C187FC2" w14:textId="77777777" w:rsidR="00EC6F87" w:rsidRPr="00EC6F87" w:rsidRDefault="00EC6F87" w:rsidP="00EC6F87">
      <w:pPr>
        <w:suppressAutoHyphens/>
        <w:spacing w:after="0" w:line="200" w:lineRule="exact"/>
        <w:rPr>
          <w:rFonts w:ascii="Times New Roman" w:eastAsia="Times New Roman" w:hAnsi="Times New Roman" w:cs="Times New Roman"/>
          <w:sz w:val="20"/>
          <w:szCs w:val="20"/>
          <w:lang w:eastAsia="zh-CN"/>
        </w:rPr>
      </w:pPr>
    </w:p>
    <w:tbl>
      <w:tblPr>
        <w:tblW w:w="0" w:type="auto"/>
        <w:tblInd w:w="142" w:type="dxa"/>
        <w:tblLayout w:type="fixed"/>
        <w:tblCellMar>
          <w:left w:w="0" w:type="dxa"/>
          <w:right w:w="0" w:type="dxa"/>
        </w:tblCellMar>
        <w:tblLook w:val="0000" w:firstRow="0" w:lastRow="0" w:firstColumn="0" w:lastColumn="0" w:noHBand="0" w:noVBand="0"/>
      </w:tblPr>
      <w:tblGrid>
        <w:gridCol w:w="4698"/>
        <w:gridCol w:w="4799"/>
      </w:tblGrid>
      <w:tr w:rsidR="00EC6F87" w:rsidRPr="00EC6F87" w14:paraId="6EE0EC95" w14:textId="77777777" w:rsidTr="0015419E">
        <w:trPr>
          <w:trHeight w:val="276"/>
        </w:trPr>
        <w:tc>
          <w:tcPr>
            <w:tcW w:w="4698" w:type="dxa"/>
            <w:shd w:val="clear" w:color="auto" w:fill="auto"/>
          </w:tcPr>
          <w:p w14:paraId="52EA3993" w14:textId="77777777" w:rsidR="00EC6F87" w:rsidRPr="00EC6F87" w:rsidRDefault="00EC6F87" w:rsidP="00EC6F87">
            <w:pPr>
              <w:suppressAutoHyphens/>
              <w:spacing w:after="0" w:line="276" w:lineRule="auto"/>
              <w:ind w:right="580"/>
              <w:rPr>
                <w:rFonts w:ascii="Times New Roman" w:eastAsia="Times New Roman" w:hAnsi="Times New Roman" w:cs="Times New Roman"/>
                <w:w w:val="99"/>
                <w:sz w:val="24"/>
                <w:szCs w:val="20"/>
                <w:lang w:eastAsia="zh-CN"/>
              </w:rPr>
            </w:pPr>
            <w:r w:rsidRPr="00EC6F87">
              <w:rPr>
                <w:rFonts w:ascii="Times New Roman" w:eastAsia="Times New Roman" w:hAnsi="Times New Roman" w:cs="Times New Roman"/>
                <w:w w:val="99"/>
                <w:sz w:val="24"/>
                <w:szCs w:val="20"/>
                <w:lang w:eastAsia="zh-CN"/>
              </w:rPr>
              <w:t xml:space="preserve"> Per l’Istituto di Istruzione Superiore</w:t>
            </w:r>
          </w:p>
          <w:p w14:paraId="7EAF9F3B" w14:textId="77777777" w:rsidR="00EC6F87" w:rsidRPr="00EC6F87" w:rsidRDefault="00EC6F87" w:rsidP="00EC6F87">
            <w:pPr>
              <w:suppressAutoHyphens/>
              <w:spacing w:after="0" w:line="276" w:lineRule="auto"/>
              <w:ind w:right="580"/>
              <w:rPr>
                <w:rFonts w:ascii="Calibri" w:eastAsia="Calibri" w:hAnsi="Calibri" w:cs="Arial"/>
                <w:sz w:val="20"/>
                <w:szCs w:val="20"/>
                <w:lang w:eastAsia="zh-CN"/>
              </w:rPr>
            </w:pPr>
            <w:r w:rsidRPr="00EC6F87">
              <w:rPr>
                <w:rFonts w:ascii="Times New Roman" w:eastAsia="Times New Roman" w:hAnsi="Times New Roman" w:cs="Times New Roman"/>
                <w:w w:val="99"/>
                <w:sz w:val="24"/>
                <w:szCs w:val="20"/>
                <w:lang w:eastAsia="zh-CN"/>
              </w:rPr>
              <w:t xml:space="preserve">  </w:t>
            </w:r>
            <w:r w:rsidRPr="00EC6F87">
              <w:rPr>
                <w:rFonts w:ascii="Times New Roman" w:eastAsia="Times New Roman" w:hAnsi="Times New Roman" w:cs="Times New Roman"/>
                <w:sz w:val="24"/>
                <w:szCs w:val="20"/>
                <w:lang w:eastAsia="zh-CN"/>
              </w:rPr>
              <w:t>“E. Majorana - A. Cascino”</w:t>
            </w:r>
            <w:r w:rsidRPr="00EC6F87">
              <w:rPr>
                <w:rFonts w:ascii="Times New Roman" w:eastAsia="Times New Roman" w:hAnsi="Times New Roman" w:cs="Times New Roman"/>
                <w:w w:val="99"/>
                <w:sz w:val="24"/>
                <w:szCs w:val="20"/>
                <w:lang w:eastAsia="zh-CN"/>
              </w:rPr>
              <w:t xml:space="preserve"> </w:t>
            </w:r>
          </w:p>
        </w:tc>
        <w:tc>
          <w:tcPr>
            <w:tcW w:w="4799" w:type="dxa"/>
            <w:shd w:val="clear" w:color="auto" w:fill="auto"/>
          </w:tcPr>
          <w:p w14:paraId="327C8AAD" w14:textId="77777777" w:rsidR="00EC6F87" w:rsidRPr="00EC6F87" w:rsidRDefault="00930F10" w:rsidP="00054418">
            <w:pPr>
              <w:suppressAutoHyphens/>
              <w:spacing w:after="0" w:line="0" w:lineRule="atLeast"/>
              <w:ind w:left="580" w:hanging="458"/>
              <w:rPr>
                <w:rFonts w:ascii="Calibri" w:eastAsia="Calibri" w:hAnsi="Calibri" w:cs="Arial"/>
                <w:sz w:val="20"/>
                <w:szCs w:val="20"/>
                <w:lang w:eastAsia="zh-CN"/>
              </w:rPr>
            </w:pPr>
            <w:r w:rsidRPr="00930F10">
              <w:rPr>
                <w:rFonts w:ascii="Times New Roman" w:hAnsi="Times New Roman" w:cs="Times New Roman"/>
                <w:color w:val="000000"/>
                <w:spacing w:val="30"/>
                <w:sz w:val="24"/>
                <w:szCs w:val="24"/>
                <w:shd w:val="clear" w:color="auto" w:fill="FFFFFF"/>
              </w:rPr>
              <w:t xml:space="preserve">Per </w:t>
            </w:r>
            <w:r w:rsidR="005A6AE3">
              <w:rPr>
                <w:rFonts w:ascii="Times New Roman" w:hAnsi="Times New Roman" w:cs="Times New Roman"/>
                <w:color w:val="000000"/>
                <w:spacing w:val="30"/>
                <w:sz w:val="24"/>
                <w:szCs w:val="24"/>
                <w:shd w:val="clear" w:color="auto" w:fill="FFFFFF"/>
              </w:rPr>
              <w:t xml:space="preserve">la società </w:t>
            </w:r>
            <w:r w:rsidR="00EA4FD0">
              <w:rPr>
                <w:rFonts w:ascii="Times New Roman" w:hAnsi="Times New Roman" w:cs="Times New Roman"/>
                <w:color w:val="000000"/>
                <w:spacing w:val="30"/>
                <w:sz w:val="24"/>
                <w:szCs w:val="24"/>
                <w:shd w:val="clear" w:color="auto" w:fill="FFFFFF"/>
              </w:rPr>
              <w:t>……………………</w:t>
            </w:r>
            <w:proofErr w:type="gramStart"/>
            <w:r w:rsidR="00EA4FD0">
              <w:rPr>
                <w:rFonts w:ascii="Times New Roman" w:hAnsi="Times New Roman" w:cs="Times New Roman"/>
                <w:color w:val="000000"/>
                <w:spacing w:val="30"/>
                <w:sz w:val="24"/>
                <w:szCs w:val="24"/>
                <w:shd w:val="clear" w:color="auto" w:fill="FFFFFF"/>
              </w:rPr>
              <w:t>…….</w:t>
            </w:r>
            <w:proofErr w:type="gramEnd"/>
            <w:r w:rsidR="00EA4FD0">
              <w:rPr>
                <w:rFonts w:ascii="Times New Roman" w:hAnsi="Times New Roman" w:cs="Times New Roman"/>
                <w:color w:val="000000"/>
                <w:spacing w:val="30"/>
                <w:sz w:val="24"/>
                <w:szCs w:val="24"/>
                <w:shd w:val="clear" w:color="auto" w:fill="FFFFFF"/>
              </w:rPr>
              <w:t>.</w:t>
            </w:r>
            <w:r w:rsidRPr="00D864CA">
              <w:rPr>
                <w:rFonts w:ascii="Times New Roman" w:eastAsia="Times New Roman" w:hAnsi="Times New Roman" w:cs="Times New Roman"/>
                <w:color w:val="333333"/>
                <w:lang w:eastAsia="it-IT"/>
              </w:rPr>
              <w:t xml:space="preserve"> </w:t>
            </w:r>
          </w:p>
        </w:tc>
      </w:tr>
      <w:tr w:rsidR="00EC6F87" w:rsidRPr="00EC6F87" w14:paraId="6AF15152" w14:textId="77777777" w:rsidTr="0015419E">
        <w:trPr>
          <w:trHeight w:val="276"/>
        </w:trPr>
        <w:tc>
          <w:tcPr>
            <w:tcW w:w="4698" w:type="dxa"/>
            <w:shd w:val="clear" w:color="auto" w:fill="auto"/>
            <w:vAlign w:val="bottom"/>
          </w:tcPr>
          <w:p w14:paraId="45E0F2E2" w14:textId="77777777" w:rsidR="00EC6F87" w:rsidRPr="00EC6F87" w:rsidRDefault="00EC6F87" w:rsidP="00EC6F87">
            <w:pPr>
              <w:suppressAutoHyphens/>
              <w:snapToGrid w:val="0"/>
              <w:spacing w:after="0" w:line="276" w:lineRule="auto"/>
              <w:ind w:right="600"/>
              <w:jc w:val="center"/>
              <w:rPr>
                <w:rFonts w:ascii="Times New Roman" w:eastAsia="Times New Roman" w:hAnsi="Times New Roman" w:cs="Times New Roman"/>
                <w:w w:val="99"/>
                <w:sz w:val="24"/>
                <w:szCs w:val="20"/>
                <w:lang w:eastAsia="zh-CN"/>
              </w:rPr>
            </w:pPr>
          </w:p>
        </w:tc>
        <w:tc>
          <w:tcPr>
            <w:tcW w:w="4799" w:type="dxa"/>
            <w:shd w:val="clear" w:color="auto" w:fill="auto"/>
            <w:vAlign w:val="bottom"/>
          </w:tcPr>
          <w:p w14:paraId="61D2B186" w14:textId="77777777" w:rsidR="00EC6F87" w:rsidRPr="00EC6F87" w:rsidRDefault="00EC6F87" w:rsidP="00EC6F87">
            <w:pPr>
              <w:suppressAutoHyphens/>
              <w:snapToGrid w:val="0"/>
              <w:spacing w:after="0" w:line="0" w:lineRule="atLeast"/>
              <w:rPr>
                <w:rFonts w:ascii="Times New Roman" w:eastAsia="Times New Roman" w:hAnsi="Times New Roman" w:cs="Times New Roman"/>
                <w:w w:val="99"/>
                <w:sz w:val="24"/>
                <w:szCs w:val="20"/>
                <w:lang w:eastAsia="zh-CN"/>
              </w:rPr>
            </w:pPr>
          </w:p>
        </w:tc>
      </w:tr>
      <w:tr w:rsidR="00EC6F87" w:rsidRPr="00EC6F87" w14:paraId="6DC45812" w14:textId="77777777" w:rsidTr="0015419E">
        <w:trPr>
          <w:trHeight w:val="792"/>
        </w:trPr>
        <w:tc>
          <w:tcPr>
            <w:tcW w:w="4698" w:type="dxa"/>
            <w:shd w:val="clear" w:color="auto" w:fill="auto"/>
            <w:vAlign w:val="bottom"/>
          </w:tcPr>
          <w:p w14:paraId="46C9A95B" w14:textId="77777777" w:rsidR="00EC6F87" w:rsidRPr="00EC6F87" w:rsidRDefault="00EC6F87" w:rsidP="00EC6F87">
            <w:pPr>
              <w:suppressAutoHyphens/>
              <w:spacing w:after="0" w:line="0" w:lineRule="atLeast"/>
              <w:ind w:right="600"/>
              <w:jc w:val="center"/>
              <w:rPr>
                <w:rFonts w:ascii="Calibri" w:eastAsia="Calibri" w:hAnsi="Calibri" w:cs="Arial"/>
                <w:sz w:val="20"/>
                <w:szCs w:val="20"/>
                <w:lang w:eastAsia="zh-CN"/>
              </w:rPr>
            </w:pPr>
            <w:r w:rsidRPr="00EC6F87">
              <w:rPr>
                <w:rFonts w:ascii="Times New Roman" w:eastAsia="Times New Roman" w:hAnsi="Times New Roman" w:cs="Times New Roman"/>
                <w:w w:val="99"/>
                <w:sz w:val="24"/>
                <w:szCs w:val="20"/>
                <w:lang w:eastAsia="zh-CN"/>
              </w:rPr>
              <w:t>Il Dirigente Scolastico</w:t>
            </w:r>
          </w:p>
        </w:tc>
        <w:tc>
          <w:tcPr>
            <w:tcW w:w="4799" w:type="dxa"/>
            <w:shd w:val="clear" w:color="auto" w:fill="auto"/>
            <w:vAlign w:val="bottom"/>
          </w:tcPr>
          <w:p w14:paraId="4172D78F" w14:textId="77777777" w:rsidR="00EC6F87" w:rsidRPr="00EC6F87" w:rsidRDefault="00EC6F87" w:rsidP="00EC6F87">
            <w:pPr>
              <w:suppressAutoHyphens/>
              <w:spacing w:after="0" w:line="0" w:lineRule="atLeast"/>
              <w:ind w:left="580"/>
              <w:jc w:val="center"/>
              <w:rPr>
                <w:rFonts w:ascii="Calibri" w:eastAsia="Calibri" w:hAnsi="Calibri" w:cs="Arial"/>
                <w:sz w:val="20"/>
                <w:szCs w:val="20"/>
                <w:lang w:eastAsia="zh-CN"/>
              </w:rPr>
            </w:pPr>
            <w:r w:rsidRPr="00EC6F87">
              <w:rPr>
                <w:rFonts w:ascii="Times New Roman" w:eastAsia="Times New Roman" w:hAnsi="Times New Roman" w:cs="Times New Roman"/>
                <w:i/>
                <w:sz w:val="24"/>
                <w:szCs w:val="20"/>
                <w:lang w:eastAsia="zh-CN"/>
              </w:rPr>
              <w:t>Il rappresentante legale</w:t>
            </w:r>
          </w:p>
        </w:tc>
      </w:tr>
      <w:tr w:rsidR="00EC6F87" w:rsidRPr="00EC6F87" w14:paraId="75110C6B" w14:textId="77777777" w:rsidTr="0015419E">
        <w:trPr>
          <w:trHeight w:val="437"/>
        </w:trPr>
        <w:tc>
          <w:tcPr>
            <w:tcW w:w="4698" w:type="dxa"/>
            <w:shd w:val="clear" w:color="auto" w:fill="auto"/>
            <w:vAlign w:val="bottom"/>
          </w:tcPr>
          <w:p w14:paraId="2073A38D" w14:textId="77777777" w:rsidR="00EC6F87" w:rsidRPr="00EC6F87" w:rsidRDefault="00EC6F87" w:rsidP="00EC6F87">
            <w:pPr>
              <w:suppressAutoHyphens/>
              <w:spacing w:after="0" w:line="0" w:lineRule="atLeast"/>
              <w:ind w:right="580"/>
              <w:jc w:val="center"/>
              <w:rPr>
                <w:rFonts w:ascii="Calibri" w:eastAsia="Calibri" w:hAnsi="Calibri" w:cs="Arial"/>
                <w:sz w:val="20"/>
                <w:szCs w:val="20"/>
                <w:lang w:eastAsia="zh-CN"/>
              </w:rPr>
            </w:pPr>
            <w:r w:rsidRPr="00EC6F87">
              <w:rPr>
                <w:rFonts w:ascii="Times New Roman" w:eastAsia="Times New Roman" w:hAnsi="Times New Roman" w:cs="Times New Roman"/>
                <w:i/>
                <w:w w:val="99"/>
                <w:sz w:val="24"/>
                <w:szCs w:val="20"/>
                <w:lang w:eastAsia="zh-CN"/>
              </w:rPr>
              <w:t>Prof.ssa Lidia Carola Di Gangi</w:t>
            </w:r>
          </w:p>
        </w:tc>
        <w:tc>
          <w:tcPr>
            <w:tcW w:w="4799" w:type="dxa"/>
            <w:shd w:val="clear" w:color="auto" w:fill="auto"/>
            <w:vAlign w:val="bottom"/>
          </w:tcPr>
          <w:p w14:paraId="0F561930" w14:textId="77777777" w:rsidR="00EC6F87" w:rsidRPr="00EC6F87" w:rsidRDefault="00054418" w:rsidP="00930F10">
            <w:pPr>
              <w:suppressAutoHyphens/>
              <w:spacing w:after="0" w:line="0" w:lineRule="atLeast"/>
              <w:ind w:left="600"/>
              <w:jc w:val="center"/>
              <w:rPr>
                <w:rFonts w:ascii="Calibri" w:eastAsia="Calibri" w:hAnsi="Calibri" w:cs="Arial"/>
                <w:sz w:val="20"/>
                <w:szCs w:val="20"/>
                <w:lang w:eastAsia="zh-CN"/>
              </w:rPr>
            </w:pPr>
            <w:r>
              <w:rPr>
                <w:rFonts w:ascii="Times New Roman" w:eastAsia="Times New Roman" w:hAnsi="Times New Roman" w:cs="Times New Roman"/>
                <w:i/>
                <w:w w:val="99"/>
                <w:sz w:val="24"/>
                <w:szCs w:val="20"/>
                <w:lang w:eastAsia="zh-CN"/>
              </w:rPr>
              <w:t xml:space="preserve">Sig. </w:t>
            </w:r>
            <w:r w:rsidR="00EA4FD0">
              <w:rPr>
                <w:rFonts w:ascii="Times New Roman" w:eastAsia="Times New Roman" w:hAnsi="Times New Roman" w:cs="Times New Roman"/>
                <w:i/>
                <w:w w:val="99"/>
                <w:sz w:val="24"/>
                <w:szCs w:val="20"/>
                <w:lang w:eastAsia="zh-CN"/>
              </w:rPr>
              <w:t>………………………</w:t>
            </w:r>
          </w:p>
        </w:tc>
      </w:tr>
      <w:tr w:rsidR="00EC6F87" w:rsidRPr="00EC6F87" w14:paraId="05432F21" w14:textId="77777777" w:rsidTr="0015419E">
        <w:trPr>
          <w:trHeight w:val="560"/>
        </w:trPr>
        <w:tc>
          <w:tcPr>
            <w:tcW w:w="4698" w:type="dxa"/>
            <w:shd w:val="clear" w:color="auto" w:fill="auto"/>
            <w:vAlign w:val="bottom"/>
          </w:tcPr>
          <w:p w14:paraId="2A1657BD" w14:textId="77777777" w:rsidR="00EC6F87" w:rsidRPr="00EC6F87" w:rsidRDefault="00EC6F87" w:rsidP="00EC6F87">
            <w:pPr>
              <w:suppressAutoHyphens/>
              <w:snapToGrid w:val="0"/>
              <w:spacing w:after="0" w:line="0" w:lineRule="atLeast"/>
              <w:ind w:right="600"/>
              <w:jc w:val="center"/>
              <w:rPr>
                <w:rFonts w:ascii="Times New Roman" w:eastAsia="Times New Roman" w:hAnsi="Times New Roman" w:cs="Times New Roman"/>
                <w:i/>
                <w:w w:val="99"/>
                <w:sz w:val="24"/>
                <w:szCs w:val="20"/>
                <w:lang w:eastAsia="zh-CN"/>
              </w:rPr>
            </w:pPr>
          </w:p>
        </w:tc>
        <w:tc>
          <w:tcPr>
            <w:tcW w:w="4799" w:type="dxa"/>
            <w:shd w:val="clear" w:color="auto" w:fill="auto"/>
            <w:vAlign w:val="bottom"/>
          </w:tcPr>
          <w:p w14:paraId="3630B2AC" w14:textId="77777777" w:rsidR="00EC6F87" w:rsidRPr="00EC6F87" w:rsidRDefault="00EC6F87" w:rsidP="00EC6F87">
            <w:pPr>
              <w:suppressAutoHyphens/>
              <w:snapToGrid w:val="0"/>
              <w:spacing w:after="0" w:line="0" w:lineRule="atLeast"/>
              <w:ind w:left="580"/>
              <w:jc w:val="center"/>
              <w:rPr>
                <w:rFonts w:ascii="Times New Roman" w:eastAsia="Times New Roman" w:hAnsi="Times New Roman" w:cs="Times New Roman"/>
                <w:i/>
                <w:w w:val="99"/>
                <w:sz w:val="24"/>
                <w:szCs w:val="20"/>
                <w:lang w:eastAsia="zh-CN"/>
              </w:rPr>
            </w:pPr>
          </w:p>
        </w:tc>
      </w:tr>
    </w:tbl>
    <w:p w14:paraId="7D73B2C4" w14:textId="77777777" w:rsidR="00EC6F87" w:rsidRDefault="00EC6F87" w:rsidP="00D864CA">
      <w:pPr>
        <w:spacing w:after="150" w:line="240" w:lineRule="auto"/>
        <w:jc w:val="both"/>
        <w:rPr>
          <w:rFonts w:ascii="Times New Roman" w:eastAsia="Times New Roman" w:hAnsi="Times New Roman" w:cs="Times New Roman"/>
          <w:color w:val="333333"/>
          <w:sz w:val="24"/>
          <w:szCs w:val="24"/>
          <w:lang w:eastAsia="it-IT"/>
        </w:rPr>
      </w:pPr>
    </w:p>
    <w:p w14:paraId="5A9E08BB" w14:textId="77777777" w:rsidR="00466815" w:rsidRPr="00D864CA" w:rsidRDefault="00466815" w:rsidP="00466815">
      <w:pPr>
        <w:spacing w:after="150" w:line="240" w:lineRule="auto"/>
        <w:rPr>
          <w:rFonts w:ascii="Times New Roman" w:eastAsia="Times New Roman" w:hAnsi="Times New Roman" w:cs="Times New Roman"/>
          <w:color w:val="333333"/>
          <w:sz w:val="24"/>
          <w:szCs w:val="24"/>
          <w:lang w:eastAsia="it-IT"/>
        </w:rPr>
      </w:pPr>
    </w:p>
    <w:p w14:paraId="7BC1CDC3" w14:textId="77777777" w:rsidR="00466815" w:rsidRPr="00D864CA" w:rsidRDefault="00466815" w:rsidP="00466815">
      <w:pPr>
        <w:spacing w:after="150" w:line="240" w:lineRule="auto"/>
        <w:rPr>
          <w:rFonts w:ascii="Times New Roman" w:eastAsia="Times New Roman" w:hAnsi="Times New Roman" w:cs="Times New Roman"/>
          <w:color w:val="333333"/>
          <w:sz w:val="24"/>
          <w:szCs w:val="24"/>
          <w:lang w:eastAsia="it-IT"/>
        </w:rPr>
      </w:pPr>
      <w:r w:rsidRPr="00D864CA">
        <w:rPr>
          <w:rFonts w:ascii="Times New Roman" w:eastAsia="Times New Roman" w:hAnsi="Times New Roman" w:cs="Times New Roman"/>
          <w:color w:val="333333"/>
          <w:sz w:val="24"/>
          <w:szCs w:val="24"/>
          <w:lang w:eastAsia="it-IT"/>
        </w:rPr>
        <w:t xml:space="preserve">. </w:t>
      </w:r>
    </w:p>
    <w:p w14:paraId="54FFBE41" w14:textId="77777777" w:rsidR="00466815" w:rsidRPr="00D864CA" w:rsidRDefault="00466815" w:rsidP="00466815">
      <w:pPr>
        <w:spacing w:after="150" w:line="240" w:lineRule="auto"/>
        <w:rPr>
          <w:rFonts w:ascii="Times New Roman" w:eastAsia="Times New Roman" w:hAnsi="Times New Roman" w:cs="Times New Roman"/>
          <w:color w:val="333333"/>
          <w:sz w:val="24"/>
          <w:szCs w:val="24"/>
          <w:lang w:eastAsia="it-IT"/>
        </w:rPr>
      </w:pPr>
      <w:r w:rsidRPr="00D864CA">
        <w:rPr>
          <w:rFonts w:ascii="Times New Roman" w:eastAsia="Times New Roman" w:hAnsi="Times New Roman" w:cs="Times New Roman"/>
          <w:color w:val="333333"/>
          <w:sz w:val="24"/>
          <w:szCs w:val="24"/>
          <w:lang w:eastAsia="it-IT"/>
        </w:rPr>
        <w:t xml:space="preserve"> </w:t>
      </w:r>
    </w:p>
    <w:p w14:paraId="7232ACBC" w14:textId="77777777" w:rsidR="00466815" w:rsidRPr="00D864CA" w:rsidRDefault="00466815" w:rsidP="00466815">
      <w:pPr>
        <w:spacing w:after="150" w:line="240" w:lineRule="auto"/>
        <w:rPr>
          <w:rFonts w:ascii="Times New Roman" w:eastAsia="Times New Roman" w:hAnsi="Times New Roman" w:cs="Times New Roman"/>
          <w:color w:val="333333"/>
          <w:sz w:val="24"/>
          <w:szCs w:val="24"/>
          <w:lang w:eastAsia="it-IT"/>
        </w:rPr>
      </w:pPr>
      <w:r w:rsidRPr="00D864CA">
        <w:rPr>
          <w:rFonts w:ascii="Times New Roman" w:eastAsia="Times New Roman" w:hAnsi="Times New Roman" w:cs="Times New Roman"/>
          <w:color w:val="333333"/>
          <w:sz w:val="24"/>
          <w:szCs w:val="24"/>
          <w:lang w:eastAsia="it-IT"/>
        </w:rPr>
        <w:t xml:space="preserve"> </w:t>
      </w:r>
    </w:p>
    <w:p w14:paraId="1D19A26F" w14:textId="77777777" w:rsidR="00466815" w:rsidRPr="00D864CA" w:rsidRDefault="00466815" w:rsidP="006A6539">
      <w:pPr>
        <w:spacing w:after="150" w:line="240" w:lineRule="auto"/>
        <w:rPr>
          <w:rFonts w:ascii="Times New Roman" w:eastAsia="Times New Roman" w:hAnsi="Times New Roman" w:cs="Times New Roman"/>
          <w:color w:val="333333"/>
          <w:sz w:val="24"/>
          <w:szCs w:val="24"/>
          <w:lang w:eastAsia="it-IT"/>
        </w:rPr>
      </w:pPr>
    </w:p>
    <w:p w14:paraId="7B7932CB" w14:textId="77777777" w:rsidR="00466815" w:rsidRPr="00D864CA" w:rsidRDefault="00466815" w:rsidP="006A6539">
      <w:pPr>
        <w:spacing w:after="150" w:line="240" w:lineRule="auto"/>
        <w:rPr>
          <w:rFonts w:ascii="Times New Roman" w:eastAsia="Times New Roman" w:hAnsi="Times New Roman" w:cs="Times New Roman"/>
          <w:color w:val="333333"/>
          <w:sz w:val="24"/>
          <w:szCs w:val="24"/>
          <w:lang w:eastAsia="it-IT"/>
        </w:rPr>
      </w:pPr>
    </w:p>
    <w:p w14:paraId="739E97F8" w14:textId="77777777" w:rsidR="00466815" w:rsidRPr="00D864CA" w:rsidRDefault="00466815" w:rsidP="006A6539">
      <w:pPr>
        <w:spacing w:after="150" w:line="240" w:lineRule="auto"/>
        <w:rPr>
          <w:rFonts w:ascii="Times New Roman" w:eastAsia="Times New Roman" w:hAnsi="Times New Roman" w:cs="Times New Roman"/>
          <w:color w:val="333333"/>
          <w:sz w:val="24"/>
          <w:szCs w:val="24"/>
          <w:lang w:eastAsia="it-IT"/>
        </w:rPr>
      </w:pPr>
    </w:p>
    <w:p w14:paraId="2638F99C" w14:textId="77777777" w:rsidR="0002645C" w:rsidRDefault="0002645C">
      <w:pPr>
        <w:rPr>
          <w:rFonts w:ascii="Times New Roman" w:hAnsi="Times New Roman" w:cs="Times New Roman"/>
          <w:sz w:val="24"/>
          <w:szCs w:val="24"/>
        </w:rPr>
      </w:pPr>
    </w:p>
    <w:p w14:paraId="288EE5CB" w14:textId="77777777" w:rsidR="00634796" w:rsidRDefault="00634796">
      <w:pPr>
        <w:rPr>
          <w:rFonts w:ascii="Times New Roman" w:hAnsi="Times New Roman" w:cs="Times New Roman"/>
          <w:sz w:val="24"/>
          <w:szCs w:val="24"/>
        </w:rPr>
      </w:pPr>
    </w:p>
    <w:p w14:paraId="17DACFFD" w14:textId="77777777" w:rsidR="00634796" w:rsidRDefault="00634796">
      <w:pPr>
        <w:rPr>
          <w:rFonts w:ascii="Times New Roman" w:hAnsi="Times New Roman" w:cs="Times New Roman"/>
          <w:sz w:val="24"/>
          <w:szCs w:val="24"/>
        </w:rPr>
      </w:pPr>
    </w:p>
    <w:p w14:paraId="3566A368" w14:textId="77777777" w:rsidR="00634796" w:rsidRDefault="00634796">
      <w:pPr>
        <w:rPr>
          <w:rFonts w:ascii="Times New Roman" w:hAnsi="Times New Roman" w:cs="Times New Roman"/>
          <w:sz w:val="24"/>
          <w:szCs w:val="24"/>
        </w:rPr>
      </w:pPr>
    </w:p>
    <w:p w14:paraId="7C842314" w14:textId="77777777" w:rsidR="00634796" w:rsidRDefault="00634796">
      <w:pPr>
        <w:rPr>
          <w:rFonts w:ascii="Times New Roman" w:hAnsi="Times New Roman" w:cs="Times New Roman"/>
          <w:sz w:val="24"/>
          <w:szCs w:val="24"/>
        </w:rPr>
      </w:pPr>
    </w:p>
    <w:p w14:paraId="3E4ACC2C" w14:textId="77777777" w:rsidR="00634796" w:rsidRDefault="00634796">
      <w:pPr>
        <w:rPr>
          <w:rFonts w:ascii="Times New Roman" w:hAnsi="Times New Roman" w:cs="Times New Roman"/>
          <w:sz w:val="24"/>
          <w:szCs w:val="24"/>
        </w:rPr>
      </w:pPr>
    </w:p>
    <w:p w14:paraId="27DD3A66" w14:textId="77777777" w:rsidR="00634796" w:rsidRDefault="00634796">
      <w:pPr>
        <w:rPr>
          <w:rFonts w:ascii="Times New Roman" w:hAnsi="Times New Roman" w:cs="Times New Roman"/>
          <w:sz w:val="24"/>
          <w:szCs w:val="24"/>
        </w:rPr>
      </w:pPr>
    </w:p>
    <w:p w14:paraId="032F7DF6" w14:textId="77777777" w:rsidR="00634796" w:rsidRDefault="00634796">
      <w:pPr>
        <w:rPr>
          <w:rFonts w:ascii="Times New Roman" w:hAnsi="Times New Roman" w:cs="Times New Roman"/>
          <w:sz w:val="24"/>
          <w:szCs w:val="24"/>
        </w:rPr>
      </w:pPr>
    </w:p>
    <w:tbl>
      <w:tblPr>
        <w:tblpPr w:leftFromText="141" w:rightFromText="141" w:horzAnchor="margin" w:tblpX="-318" w:tblpY="-450"/>
        <w:tblW w:w="10773" w:type="dxa"/>
        <w:tblLayout w:type="fixed"/>
        <w:tblLook w:val="0000" w:firstRow="0" w:lastRow="0" w:firstColumn="0" w:lastColumn="0" w:noHBand="0" w:noVBand="0"/>
      </w:tblPr>
      <w:tblGrid>
        <w:gridCol w:w="679"/>
        <w:gridCol w:w="8504"/>
        <w:gridCol w:w="1273"/>
        <w:gridCol w:w="317"/>
      </w:tblGrid>
      <w:tr w:rsidR="00634796" w14:paraId="61FF50BF" w14:textId="77777777" w:rsidTr="006F335C">
        <w:trPr>
          <w:cantSplit/>
          <w:trHeight w:val="639"/>
        </w:trPr>
        <w:tc>
          <w:tcPr>
            <w:tcW w:w="679" w:type="dxa"/>
          </w:tcPr>
          <w:p w14:paraId="76752417" w14:textId="77777777" w:rsidR="00634796" w:rsidRPr="00572531" w:rsidRDefault="00634796" w:rsidP="006F335C">
            <w:pPr>
              <w:jc w:val="center"/>
              <w:rPr>
                <w:rFonts w:ascii="Arial" w:hAnsi="Arial"/>
              </w:rPr>
            </w:pPr>
            <w:r>
              <w:rPr>
                <w:rFonts w:ascii="Arial" w:hAnsi="Arial"/>
                <w:noProof/>
                <w:lang w:eastAsia="it-IT"/>
              </w:rPr>
              <w:lastRenderedPageBreak/>
              <w:drawing>
                <wp:anchor distT="0" distB="0" distL="114300" distR="114300" simplePos="0" relativeHeight="251664384" behindDoc="0" locked="0" layoutInCell="1" allowOverlap="1" wp14:anchorId="7559D425" wp14:editId="122C94D1">
                  <wp:simplePos x="0" y="0"/>
                  <wp:positionH relativeFrom="column">
                    <wp:posOffset>-5715</wp:posOffset>
                  </wp:positionH>
                  <wp:positionV relativeFrom="paragraph">
                    <wp:posOffset>405765</wp:posOffset>
                  </wp:positionV>
                  <wp:extent cx="857250" cy="514350"/>
                  <wp:effectExtent l="19050" t="0" r="0" b="0"/>
                  <wp:wrapNone/>
                  <wp:docPr id="12" name="Immagine 3" descr="Descrizione: logo scuol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Descrizione: logo scuola2"/>
                          <pic:cNvPicPr>
                            <a:picLocks noChangeAspect="1" noChangeArrowheads="1"/>
                          </pic:cNvPicPr>
                        </pic:nvPicPr>
                        <pic:blipFill>
                          <a:blip r:embed="rId6" cstate="print"/>
                          <a:srcRect/>
                          <a:stretch>
                            <a:fillRect/>
                          </a:stretch>
                        </pic:blipFill>
                        <pic:spPr bwMode="auto">
                          <a:xfrm>
                            <a:off x="0" y="0"/>
                            <a:ext cx="857250" cy="514350"/>
                          </a:xfrm>
                          <a:prstGeom prst="rect">
                            <a:avLst/>
                          </a:prstGeom>
                          <a:noFill/>
                          <a:ln w="9525">
                            <a:noFill/>
                            <a:miter lim="800000"/>
                            <a:headEnd/>
                            <a:tailEnd/>
                          </a:ln>
                        </pic:spPr>
                      </pic:pic>
                    </a:graphicData>
                  </a:graphic>
                </wp:anchor>
              </w:drawing>
            </w:r>
          </w:p>
        </w:tc>
        <w:tc>
          <w:tcPr>
            <w:tcW w:w="8504" w:type="dxa"/>
          </w:tcPr>
          <w:p w14:paraId="06F66C1D" w14:textId="77777777" w:rsidR="00634796" w:rsidRDefault="00634796" w:rsidP="006F335C">
            <w:pPr>
              <w:spacing w:before="120"/>
              <w:ind w:left="-1100" w:right="-959"/>
              <w:jc w:val="center"/>
              <w:rPr>
                <w:rFonts w:ascii="Arial" w:hAnsi="Arial"/>
                <w:b/>
                <w:sz w:val="36"/>
              </w:rPr>
            </w:pPr>
            <w:r>
              <w:rPr>
                <w:rFonts w:ascii="Arial" w:hAnsi="Arial"/>
                <w:b/>
                <w:noProof/>
                <w:sz w:val="36"/>
                <w:lang w:eastAsia="it-IT"/>
              </w:rPr>
              <w:drawing>
                <wp:anchor distT="0" distB="0" distL="114300" distR="114300" simplePos="0" relativeHeight="251666432" behindDoc="0" locked="0" layoutInCell="1" allowOverlap="1" wp14:anchorId="5355D5B0" wp14:editId="1EF3B0E2">
                  <wp:simplePos x="0" y="0"/>
                  <wp:positionH relativeFrom="column">
                    <wp:posOffset>2012950</wp:posOffset>
                  </wp:positionH>
                  <wp:positionV relativeFrom="paragraph">
                    <wp:posOffset>129540</wp:posOffset>
                  </wp:positionV>
                  <wp:extent cx="1876425" cy="857250"/>
                  <wp:effectExtent l="19050" t="0" r="9525" b="0"/>
                  <wp:wrapNone/>
                  <wp:docPr id="14" name="Immagine 2" descr="Descrizione: Homepage - CIPS - Cinema e Immagini per la Scu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Descrizione: Homepage - CIPS - Cinema e Immagini per la Scuola"/>
                          <pic:cNvPicPr>
                            <a:picLocks noChangeAspect="1" noChangeArrowheads="1"/>
                          </pic:cNvPicPr>
                        </pic:nvPicPr>
                        <pic:blipFill>
                          <a:blip r:embed="rId5" cstate="print"/>
                          <a:srcRect b="18871"/>
                          <a:stretch>
                            <a:fillRect/>
                          </a:stretch>
                        </pic:blipFill>
                        <pic:spPr bwMode="auto">
                          <a:xfrm>
                            <a:off x="0" y="0"/>
                            <a:ext cx="1876425" cy="857250"/>
                          </a:xfrm>
                          <a:prstGeom prst="rect">
                            <a:avLst/>
                          </a:prstGeom>
                          <a:noFill/>
                          <a:ln w="9525">
                            <a:noFill/>
                            <a:miter lim="800000"/>
                            <a:headEnd/>
                            <a:tailEnd/>
                          </a:ln>
                        </pic:spPr>
                      </pic:pic>
                    </a:graphicData>
                  </a:graphic>
                </wp:anchor>
              </w:drawing>
            </w:r>
          </w:p>
          <w:p w14:paraId="369E3B6D" w14:textId="77777777" w:rsidR="00634796" w:rsidRDefault="00634796" w:rsidP="006F335C">
            <w:pPr>
              <w:tabs>
                <w:tab w:val="left" w:pos="4032"/>
              </w:tabs>
              <w:autoSpaceDE w:val="0"/>
              <w:spacing w:after="120"/>
              <w:rPr>
                <w:noProof/>
                <w:sz w:val="12"/>
                <w:szCs w:val="12"/>
                <w:lang w:eastAsia="it-IT"/>
              </w:rPr>
            </w:pPr>
          </w:p>
          <w:p w14:paraId="6F5A827C" w14:textId="77777777" w:rsidR="00634796" w:rsidRPr="00AA2DCC" w:rsidRDefault="00634796" w:rsidP="006F335C">
            <w:pPr>
              <w:autoSpaceDE w:val="0"/>
              <w:jc w:val="center"/>
              <w:rPr>
                <w:b/>
                <w:i/>
                <w:sz w:val="16"/>
                <w:szCs w:val="16"/>
                <w:lang w:eastAsia="zh-CN"/>
              </w:rPr>
            </w:pPr>
          </w:p>
          <w:p w14:paraId="7E4CD098" w14:textId="77777777" w:rsidR="00634796" w:rsidRDefault="00634796" w:rsidP="006F335C">
            <w:pPr>
              <w:tabs>
                <w:tab w:val="left" w:pos="4032"/>
              </w:tabs>
              <w:autoSpaceDE w:val="0"/>
              <w:spacing w:after="120"/>
              <w:rPr>
                <w:noProof/>
                <w:sz w:val="12"/>
                <w:szCs w:val="12"/>
              </w:rPr>
            </w:pPr>
          </w:p>
          <w:p w14:paraId="63EB59AB" w14:textId="77777777" w:rsidR="00634796" w:rsidRDefault="00634796" w:rsidP="006F335C">
            <w:pPr>
              <w:autoSpaceDE w:val="0"/>
              <w:jc w:val="center"/>
              <w:rPr>
                <w:b/>
                <w:i/>
                <w:sz w:val="16"/>
                <w:szCs w:val="16"/>
                <w:lang w:eastAsia="zh-CN"/>
              </w:rPr>
            </w:pPr>
          </w:p>
          <w:p w14:paraId="56DBD81A" w14:textId="77777777" w:rsidR="00634796" w:rsidRPr="001B77BC" w:rsidRDefault="00634796" w:rsidP="006F335C">
            <w:pPr>
              <w:autoSpaceDE w:val="0"/>
              <w:jc w:val="center"/>
              <w:rPr>
                <w:b/>
                <w:i/>
                <w:sz w:val="12"/>
                <w:szCs w:val="12"/>
                <w:lang w:eastAsia="zh-CN"/>
              </w:rPr>
            </w:pPr>
          </w:p>
          <w:p w14:paraId="4AFE3543" w14:textId="77777777" w:rsidR="00634796" w:rsidRPr="00E93555" w:rsidRDefault="00634796" w:rsidP="006F335C">
            <w:pPr>
              <w:autoSpaceDE w:val="0"/>
              <w:ind w:right="-1504"/>
              <w:jc w:val="center"/>
              <w:rPr>
                <w:bCs/>
                <w:sz w:val="28"/>
                <w:szCs w:val="28"/>
                <w:lang w:eastAsia="zh-CN"/>
              </w:rPr>
            </w:pPr>
            <w:r w:rsidRPr="00E93555">
              <w:rPr>
                <w:b/>
                <w:i/>
                <w:sz w:val="28"/>
                <w:szCs w:val="28"/>
                <w:lang w:eastAsia="zh-CN"/>
              </w:rPr>
              <w:t>Istituto d’Istruzione Superiore “E. Majorana - A. Cascino”</w:t>
            </w:r>
          </w:p>
          <w:p w14:paraId="154E20B0" w14:textId="77777777" w:rsidR="00634796" w:rsidRPr="00E93555" w:rsidRDefault="00634796" w:rsidP="006F335C">
            <w:pPr>
              <w:jc w:val="center"/>
              <w:rPr>
                <w:bCs/>
                <w:sz w:val="20"/>
                <w:szCs w:val="20"/>
              </w:rPr>
            </w:pPr>
            <w:r w:rsidRPr="00E93555">
              <w:rPr>
                <w:bCs/>
                <w:sz w:val="20"/>
                <w:szCs w:val="20"/>
              </w:rPr>
              <w:t>Piazza Sen. Marescalchi, n. 2 – 94015 Piazza Armerina</w:t>
            </w:r>
          </w:p>
          <w:p w14:paraId="7148AF24" w14:textId="77777777" w:rsidR="00634796" w:rsidRPr="00634796" w:rsidRDefault="00634796" w:rsidP="006F335C">
            <w:pPr>
              <w:pStyle w:val="Titolo4"/>
              <w:spacing w:before="0" w:line="240" w:lineRule="auto"/>
              <w:ind w:right="-675"/>
              <w:jc w:val="center"/>
              <w:rPr>
                <w:rFonts w:ascii="Times New Roman" w:hAnsi="Times New Roman"/>
                <w:b/>
                <w:bCs/>
                <w:i w:val="0"/>
                <w:iCs w:val="0"/>
                <w:color w:val="auto"/>
                <w:sz w:val="20"/>
                <w:szCs w:val="20"/>
              </w:rPr>
            </w:pPr>
            <w:r w:rsidRPr="00634796">
              <w:rPr>
                <w:rFonts w:ascii="Times New Roman" w:hAnsi="Times New Roman"/>
                <w:i w:val="0"/>
                <w:iCs w:val="0"/>
                <w:color w:val="auto"/>
                <w:sz w:val="20"/>
                <w:szCs w:val="20"/>
              </w:rPr>
              <w:t xml:space="preserve">Tel. 0935/684435 –Sede centrale - Tel. 0935/573726 (Liceo Scientifico) </w:t>
            </w:r>
          </w:p>
          <w:p w14:paraId="0C73E28E" w14:textId="77777777" w:rsidR="00634796" w:rsidRPr="00634796" w:rsidRDefault="00634796" w:rsidP="006F335C">
            <w:pPr>
              <w:pStyle w:val="Titolo4"/>
              <w:spacing w:before="0" w:line="240" w:lineRule="auto"/>
              <w:jc w:val="center"/>
              <w:rPr>
                <w:rFonts w:ascii="Times New Roman" w:hAnsi="Times New Roman"/>
                <w:b/>
                <w:i w:val="0"/>
                <w:iCs w:val="0"/>
                <w:color w:val="auto"/>
                <w:sz w:val="20"/>
                <w:szCs w:val="20"/>
              </w:rPr>
            </w:pPr>
            <w:r w:rsidRPr="00634796">
              <w:rPr>
                <w:rFonts w:ascii="Times New Roman" w:hAnsi="Times New Roman"/>
                <w:i w:val="0"/>
                <w:iCs w:val="0"/>
                <w:color w:val="auto"/>
                <w:sz w:val="20"/>
                <w:szCs w:val="20"/>
              </w:rPr>
              <w:t xml:space="preserve">e-mail: </w:t>
            </w:r>
            <w:hyperlink r:id="rId11" w:history="1">
              <w:r w:rsidRPr="00634796">
                <w:rPr>
                  <w:rStyle w:val="Collegamentoipertestuale"/>
                  <w:i w:val="0"/>
                  <w:iCs w:val="0"/>
                  <w:color w:val="auto"/>
                  <w:sz w:val="20"/>
                  <w:szCs w:val="20"/>
                </w:rPr>
                <w:t>enis00700g@istruzione.it</w:t>
              </w:r>
            </w:hyperlink>
            <w:r w:rsidRPr="00634796">
              <w:rPr>
                <w:rFonts w:ascii="Times New Roman" w:hAnsi="Times New Roman"/>
                <w:i w:val="0"/>
                <w:iCs w:val="0"/>
                <w:color w:val="auto"/>
                <w:sz w:val="20"/>
                <w:szCs w:val="20"/>
              </w:rPr>
              <w:t xml:space="preserve"> – pec:</w:t>
            </w:r>
            <w:hyperlink r:id="rId12" w:history="1">
              <w:r w:rsidRPr="00634796">
                <w:rPr>
                  <w:rStyle w:val="Collegamentoipertestuale"/>
                  <w:i w:val="0"/>
                  <w:iCs w:val="0"/>
                  <w:color w:val="auto"/>
                  <w:sz w:val="20"/>
                  <w:szCs w:val="20"/>
                </w:rPr>
                <w:t>enis00700g@pec.istruzione.it</w:t>
              </w:r>
            </w:hyperlink>
          </w:p>
          <w:p w14:paraId="54C71968" w14:textId="77777777" w:rsidR="00634796" w:rsidRPr="00E93555" w:rsidRDefault="00634796" w:rsidP="006F335C">
            <w:pPr>
              <w:jc w:val="center"/>
              <w:rPr>
                <w:rStyle w:val="Collegamentoipertestuale"/>
                <w:bCs/>
                <w:sz w:val="20"/>
                <w:szCs w:val="20"/>
                <w:lang w:val="en-IE"/>
              </w:rPr>
            </w:pPr>
            <w:r w:rsidRPr="00E93555">
              <w:rPr>
                <w:bCs/>
                <w:sz w:val="20"/>
                <w:szCs w:val="20"/>
              </w:rPr>
              <w:t xml:space="preserve">C.F. 80001140864 - Cod. </w:t>
            </w:r>
            <w:proofErr w:type="spellStart"/>
            <w:r w:rsidRPr="00E93555">
              <w:rPr>
                <w:bCs/>
                <w:sz w:val="20"/>
                <w:szCs w:val="20"/>
              </w:rPr>
              <w:t>Mecc</w:t>
            </w:r>
            <w:proofErr w:type="spellEnd"/>
            <w:r w:rsidRPr="00E93555">
              <w:rPr>
                <w:bCs/>
                <w:sz w:val="20"/>
                <w:szCs w:val="20"/>
              </w:rPr>
              <w:t xml:space="preserve">. </w:t>
            </w:r>
            <w:r w:rsidRPr="00E93555">
              <w:rPr>
                <w:bCs/>
                <w:sz w:val="20"/>
                <w:szCs w:val="20"/>
                <w:lang w:val="en-IE"/>
              </w:rPr>
              <w:t xml:space="preserve">ENIS00700G -  </w:t>
            </w:r>
            <w:hyperlink r:id="rId13" w:history="1">
              <w:r w:rsidRPr="00E93555">
                <w:rPr>
                  <w:rStyle w:val="Collegamentoipertestuale"/>
                  <w:sz w:val="20"/>
                  <w:szCs w:val="20"/>
                  <w:lang w:val="en-IE"/>
                </w:rPr>
                <w:t>www.majoranacascino.edu.it</w:t>
              </w:r>
            </w:hyperlink>
          </w:p>
          <w:p w14:paraId="752690FB" w14:textId="77777777" w:rsidR="00634796" w:rsidRDefault="00634796" w:rsidP="006F335C">
            <w:pPr>
              <w:spacing w:before="120"/>
              <w:ind w:left="-1100" w:right="-959"/>
              <w:jc w:val="center"/>
              <w:rPr>
                <w:rFonts w:ascii="Arial" w:hAnsi="Arial"/>
                <w:b/>
                <w:sz w:val="36"/>
              </w:rPr>
            </w:pPr>
          </w:p>
        </w:tc>
        <w:tc>
          <w:tcPr>
            <w:tcW w:w="1590" w:type="dxa"/>
            <w:gridSpan w:val="2"/>
          </w:tcPr>
          <w:p w14:paraId="6394E418" w14:textId="77777777" w:rsidR="00634796" w:rsidRPr="00E93555" w:rsidRDefault="00634796" w:rsidP="006F335C">
            <w:pPr>
              <w:ind w:left="449"/>
              <w:rPr>
                <w:rFonts w:ascii="Arial" w:hAnsi="Arial"/>
                <w:sz w:val="16"/>
              </w:rPr>
            </w:pPr>
            <w:r>
              <w:rPr>
                <w:rFonts w:ascii="Arial" w:hAnsi="Arial"/>
                <w:noProof/>
                <w:sz w:val="16"/>
                <w:lang w:eastAsia="it-IT"/>
              </w:rPr>
              <w:drawing>
                <wp:anchor distT="0" distB="0" distL="114300" distR="114300" simplePos="0" relativeHeight="251665408" behindDoc="0" locked="0" layoutInCell="1" allowOverlap="1" wp14:anchorId="05D58FD1" wp14:editId="6CFB03DD">
                  <wp:simplePos x="0" y="0"/>
                  <wp:positionH relativeFrom="column">
                    <wp:posOffset>127635</wp:posOffset>
                  </wp:positionH>
                  <wp:positionV relativeFrom="paragraph">
                    <wp:posOffset>405765</wp:posOffset>
                  </wp:positionV>
                  <wp:extent cx="561975" cy="466725"/>
                  <wp:effectExtent l="19050" t="0" r="9525" b="0"/>
                  <wp:wrapNone/>
                  <wp:docPr id="13" name="Immagine 5" descr="Descrizione: bandi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Descrizione: bandiera"/>
                          <pic:cNvPicPr>
                            <a:picLocks noChangeAspect="1" noChangeArrowheads="1"/>
                          </pic:cNvPicPr>
                        </pic:nvPicPr>
                        <pic:blipFill>
                          <a:blip r:embed="rId7" cstate="print"/>
                          <a:srcRect/>
                          <a:stretch>
                            <a:fillRect/>
                          </a:stretch>
                        </pic:blipFill>
                        <pic:spPr bwMode="auto">
                          <a:xfrm>
                            <a:off x="0" y="0"/>
                            <a:ext cx="561975" cy="466725"/>
                          </a:xfrm>
                          <a:prstGeom prst="rect">
                            <a:avLst/>
                          </a:prstGeom>
                          <a:noFill/>
                          <a:ln w="9525">
                            <a:noFill/>
                            <a:miter lim="800000"/>
                            <a:headEnd/>
                            <a:tailEnd/>
                          </a:ln>
                        </pic:spPr>
                      </pic:pic>
                    </a:graphicData>
                  </a:graphic>
                </wp:anchor>
              </w:drawing>
            </w:r>
          </w:p>
        </w:tc>
      </w:tr>
      <w:tr w:rsidR="00634796" w:rsidRPr="006B5C18" w14:paraId="5DF2DCA0" w14:textId="77777777" w:rsidTr="006F335C">
        <w:tblPrEx>
          <w:tblBorders>
            <w:top w:val="double" w:sz="4" w:space="0" w:color="auto"/>
            <w:left w:val="double" w:sz="4" w:space="0" w:color="auto"/>
            <w:bottom w:val="double" w:sz="4" w:space="0" w:color="auto"/>
            <w:right w:val="double" w:sz="4" w:space="0" w:color="auto"/>
            <w:insideH w:val="single" w:sz="4" w:space="0" w:color="808080"/>
            <w:insideV w:val="single" w:sz="4" w:space="0" w:color="C0C0C0"/>
          </w:tblBorders>
        </w:tblPrEx>
        <w:trPr>
          <w:gridAfter w:val="1"/>
          <w:wAfter w:w="317" w:type="dxa"/>
          <w:cantSplit/>
          <w:trHeight w:val="345"/>
        </w:trPr>
        <w:tc>
          <w:tcPr>
            <w:tcW w:w="10456" w:type="dxa"/>
            <w:gridSpan w:val="3"/>
          </w:tcPr>
          <w:p w14:paraId="1AC99C09" w14:textId="77777777" w:rsidR="00634796" w:rsidRPr="004A0749" w:rsidRDefault="00634796" w:rsidP="006F335C">
            <w:pPr>
              <w:spacing w:before="20" w:after="20"/>
              <w:jc w:val="center"/>
              <w:rPr>
                <w:b/>
              </w:rPr>
            </w:pPr>
            <w:r w:rsidRPr="004A0749">
              <w:rPr>
                <w:b/>
              </w:rPr>
              <w:t>CERTIFICATO DELLE COMPETENZE ACQUISITE NEL P.C.T.O.</w:t>
            </w:r>
          </w:p>
          <w:p w14:paraId="4373C748" w14:textId="77777777" w:rsidR="00634796" w:rsidRDefault="00634796" w:rsidP="006F335C">
            <w:pPr>
              <w:spacing w:before="20" w:after="20"/>
              <w:jc w:val="center"/>
              <w:rPr>
                <w:b/>
              </w:rPr>
            </w:pPr>
            <w:r w:rsidRPr="004A0749">
              <w:rPr>
                <w:b/>
              </w:rPr>
              <w:t>(Titolo del percorso)</w:t>
            </w:r>
          </w:p>
          <w:p w14:paraId="4BB0EFF8" w14:textId="77777777" w:rsidR="00634796" w:rsidRPr="004A0749" w:rsidRDefault="00634796" w:rsidP="006F335C">
            <w:pPr>
              <w:spacing w:before="20" w:after="20"/>
              <w:jc w:val="center"/>
            </w:pPr>
          </w:p>
        </w:tc>
      </w:tr>
    </w:tbl>
    <w:p w14:paraId="4906D6AB" w14:textId="77777777" w:rsidR="00634796" w:rsidRDefault="00634796" w:rsidP="00634796"/>
    <w:tbl>
      <w:tblPr>
        <w:tblpPr w:leftFromText="141" w:rightFromText="141" w:vertAnchor="page" w:horzAnchor="margin" w:tblpXSpec="center" w:tblpY="7066"/>
        <w:tblW w:w="10314" w:type="dxa"/>
        <w:tblBorders>
          <w:top w:val="double" w:sz="4" w:space="0" w:color="auto"/>
          <w:left w:val="double" w:sz="4" w:space="0" w:color="auto"/>
          <w:bottom w:val="double" w:sz="4" w:space="0" w:color="auto"/>
          <w:right w:val="double" w:sz="4" w:space="0" w:color="auto"/>
          <w:insideH w:val="single" w:sz="4" w:space="0" w:color="808080"/>
          <w:insideV w:val="single" w:sz="4" w:space="0" w:color="C0C0C0"/>
        </w:tblBorders>
        <w:tblLayout w:type="fixed"/>
        <w:tblLook w:val="0000" w:firstRow="0" w:lastRow="0" w:firstColumn="0" w:lastColumn="0" w:noHBand="0" w:noVBand="0"/>
      </w:tblPr>
      <w:tblGrid>
        <w:gridCol w:w="10314"/>
      </w:tblGrid>
      <w:tr w:rsidR="00634796" w14:paraId="3D2FE0DD" w14:textId="77777777" w:rsidTr="006F335C">
        <w:tc>
          <w:tcPr>
            <w:tcW w:w="10314" w:type="dxa"/>
          </w:tcPr>
          <w:p w14:paraId="26663138" w14:textId="77777777" w:rsidR="00634796" w:rsidRPr="0037007A" w:rsidRDefault="00634796" w:rsidP="006F335C">
            <w:pPr>
              <w:spacing w:before="40" w:after="40"/>
              <w:jc w:val="center"/>
            </w:pPr>
            <w:r>
              <w:t xml:space="preserve">3. </w:t>
            </w:r>
            <w:r w:rsidRPr="0037007A">
              <w:t>Nome dell’Ente Esterno</w:t>
            </w:r>
          </w:p>
          <w:p w14:paraId="397AF5AE" w14:textId="77777777" w:rsidR="00634796" w:rsidRDefault="00634796" w:rsidP="006F335C">
            <w:pPr>
              <w:spacing w:before="20" w:after="20"/>
              <w:jc w:val="center"/>
              <w:rPr>
                <w:rFonts w:ascii="Arial" w:hAnsi="Arial"/>
              </w:rPr>
            </w:pPr>
          </w:p>
        </w:tc>
      </w:tr>
      <w:tr w:rsidR="00634796" w:rsidRPr="004A0749" w14:paraId="4F804153" w14:textId="77777777" w:rsidTr="006F335C">
        <w:trPr>
          <w:cantSplit/>
          <w:trHeight w:val="345"/>
        </w:trPr>
        <w:tc>
          <w:tcPr>
            <w:tcW w:w="10314" w:type="dxa"/>
          </w:tcPr>
          <w:p w14:paraId="70D25127" w14:textId="77777777" w:rsidR="00634796" w:rsidRPr="004A0749" w:rsidRDefault="00634796" w:rsidP="006F335C">
            <w:pPr>
              <w:spacing w:before="20" w:after="20"/>
              <w:jc w:val="center"/>
            </w:pPr>
          </w:p>
        </w:tc>
      </w:tr>
    </w:tbl>
    <w:tbl>
      <w:tblPr>
        <w:tblW w:w="10416" w:type="dxa"/>
        <w:tblInd w:w="-318" w:type="dxa"/>
        <w:tblBorders>
          <w:top w:val="double" w:sz="4" w:space="0" w:color="auto"/>
          <w:left w:val="double" w:sz="4" w:space="0" w:color="auto"/>
          <w:bottom w:val="double" w:sz="4" w:space="0" w:color="auto"/>
          <w:right w:val="double" w:sz="4" w:space="0" w:color="auto"/>
          <w:insideH w:val="single" w:sz="4" w:space="0" w:color="808080"/>
          <w:insideV w:val="single" w:sz="4" w:space="0" w:color="C0C0C0"/>
        </w:tblBorders>
        <w:tblLayout w:type="fixed"/>
        <w:tblLook w:val="0000" w:firstRow="0" w:lastRow="0" w:firstColumn="0" w:lastColumn="0" w:noHBand="0" w:noVBand="0"/>
      </w:tblPr>
      <w:tblGrid>
        <w:gridCol w:w="10416"/>
      </w:tblGrid>
      <w:tr w:rsidR="00634796" w:rsidRPr="00C84BB8" w14:paraId="4ECBB13D" w14:textId="77777777" w:rsidTr="006F335C">
        <w:tc>
          <w:tcPr>
            <w:tcW w:w="10416" w:type="dxa"/>
          </w:tcPr>
          <w:p w14:paraId="0656E63F" w14:textId="77777777" w:rsidR="00634796" w:rsidRPr="004A0749" w:rsidRDefault="00634796" w:rsidP="006F335C">
            <w:pPr>
              <w:spacing w:before="20" w:after="20"/>
              <w:jc w:val="center"/>
            </w:pPr>
            <w:r w:rsidRPr="004A0749">
              <w:t>Cognome e nome dello studente</w:t>
            </w:r>
          </w:p>
        </w:tc>
      </w:tr>
      <w:tr w:rsidR="00634796" w:rsidRPr="00E2439C" w14:paraId="04B50C8A" w14:textId="77777777" w:rsidTr="006F335C">
        <w:trPr>
          <w:trHeight w:val="341"/>
        </w:trPr>
        <w:tc>
          <w:tcPr>
            <w:tcW w:w="10416" w:type="dxa"/>
          </w:tcPr>
          <w:p w14:paraId="775B4D65" w14:textId="77777777" w:rsidR="00634796" w:rsidRPr="004A0749" w:rsidRDefault="00634796" w:rsidP="006F335C">
            <w:pPr>
              <w:spacing w:before="60" w:after="60"/>
              <w:jc w:val="center"/>
            </w:pPr>
          </w:p>
        </w:tc>
      </w:tr>
      <w:tr w:rsidR="00634796" w:rsidRPr="00384455" w14:paraId="5DB14949" w14:textId="77777777" w:rsidTr="006F335C">
        <w:trPr>
          <w:trHeight w:val="213"/>
        </w:trPr>
        <w:tc>
          <w:tcPr>
            <w:tcW w:w="10416" w:type="dxa"/>
          </w:tcPr>
          <w:p w14:paraId="30AEAC87" w14:textId="77777777" w:rsidR="00634796" w:rsidRPr="004A0749" w:rsidRDefault="00634796" w:rsidP="006F335C">
            <w:pPr>
              <w:spacing w:before="40"/>
            </w:pPr>
          </w:p>
          <w:p w14:paraId="381D78D5" w14:textId="77777777" w:rsidR="00634796" w:rsidRPr="004A0749" w:rsidRDefault="00634796" w:rsidP="006F335C">
            <w:pPr>
              <w:spacing w:before="40"/>
            </w:pPr>
            <w:r w:rsidRPr="004A0749">
              <w:t>Nato a………………………</w:t>
            </w:r>
            <w:proofErr w:type="gramStart"/>
            <w:r w:rsidRPr="004A0749">
              <w:t>…….</w:t>
            </w:r>
            <w:proofErr w:type="gramEnd"/>
            <w:r w:rsidRPr="004A0749">
              <w:t>.il…………………………… classe………..…indirizzo………………..</w:t>
            </w:r>
          </w:p>
        </w:tc>
      </w:tr>
    </w:tbl>
    <w:p w14:paraId="7555616A" w14:textId="77777777" w:rsidR="00634796" w:rsidRDefault="00634796" w:rsidP="00634796"/>
    <w:tbl>
      <w:tblPr>
        <w:tblStyle w:val="Grigliatabella"/>
        <w:tblW w:w="10349" w:type="dxa"/>
        <w:tblInd w:w="-318" w:type="dxa"/>
        <w:tblLayout w:type="fixed"/>
        <w:tblLook w:val="04A0" w:firstRow="1" w:lastRow="0" w:firstColumn="1" w:lastColumn="0" w:noHBand="0" w:noVBand="1"/>
      </w:tblPr>
      <w:tblGrid>
        <w:gridCol w:w="5529"/>
        <w:gridCol w:w="1560"/>
        <w:gridCol w:w="1701"/>
        <w:gridCol w:w="1559"/>
      </w:tblGrid>
      <w:tr w:rsidR="00634796" w14:paraId="619844D2" w14:textId="77777777" w:rsidTr="006F335C">
        <w:tc>
          <w:tcPr>
            <w:tcW w:w="5529" w:type="dxa"/>
            <w:vMerge w:val="restart"/>
          </w:tcPr>
          <w:p w14:paraId="67870EED" w14:textId="77777777" w:rsidR="00634796" w:rsidRPr="007834A2" w:rsidRDefault="00634796" w:rsidP="006F335C">
            <w:pPr>
              <w:rPr>
                <w:b/>
              </w:rPr>
            </w:pPr>
            <w:r w:rsidRPr="007834A2">
              <w:rPr>
                <w:b/>
              </w:rPr>
              <w:t xml:space="preserve">COMPETENZE </w:t>
            </w:r>
            <w:r>
              <w:rPr>
                <w:b/>
              </w:rPr>
              <w:t xml:space="preserve">ORIENTATIVE GENERALI </w:t>
            </w:r>
          </w:p>
          <w:p w14:paraId="435477D5" w14:textId="77777777" w:rsidR="00634796" w:rsidRDefault="00634796" w:rsidP="006F335C">
            <w:r>
              <w:t>Life skills</w:t>
            </w:r>
          </w:p>
          <w:p w14:paraId="1A860923" w14:textId="77777777" w:rsidR="00634796" w:rsidRPr="00D869D1" w:rsidRDefault="00634796" w:rsidP="00634796">
            <w:pPr>
              <w:pStyle w:val="Paragrafoelenco"/>
              <w:numPr>
                <w:ilvl w:val="0"/>
                <w:numId w:val="20"/>
              </w:numPr>
              <w:rPr>
                <w:b/>
              </w:rPr>
            </w:pPr>
            <w:r>
              <w:rPr>
                <w:b/>
              </w:rPr>
              <w:t>emotive; B</w:t>
            </w:r>
            <w:r w:rsidRPr="00D869D1">
              <w:rPr>
                <w:b/>
              </w:rPr>
              <w:t xml:space="preserve">) relazionali; </w:t>
            </w:r>
            <w:r>
              <w:rPr>
                <w:b/>
              </w:rPr>
              <w:t>C</w:t>
            </w:r>
            <w:r w:rsidRPr="00D869D1">
              <w:rPr>
                <w:b/>
              </w:rPr>
              <w:t>) cognitive</w:t>
            </w:r>
          </w:p>
          <w:p w14:paraId="231946A1" w14:textId="77777777" w:rsidR="00634796" w:rsidRPr="004A0749" w:rsidRDefault="00634796" w:rsidP="006F335C">
            <w:r w:rsidRPr="004A0749">
              <w:t>Lo studente è in grado di</w:t>
            </w:r>
          </w:p>
        </w:tc>
        <w:tc>
          <w:tcPr>
            <w:tcW w:w="4820" w:type="dxa"/>
            <w:gridSpan w:val="3"/>
          </w:tcPr>
          <w:p w14:paraId="1BB749D6" w14:textId="77777777" w:rsidR="00634796" w:rsidRPr="007834A2" w:rsidRDefault="00634796" w:rsidP="006F335C">
            <w:pPr>
              <w:jc w:val="center"/>
              <w:rPr>
                <w:b/>
              </w:rPr>
            </w:pPr>
            <w:r w:rsidRPr="007834A2">
              <w:rPr>
                <w:b/>
              </w:rPr>
              <w:t>LIVELLO DI COMPETENZE</w:t>
            </w:r>
          </w:p>
        </w:tc>
      </w:tr>
      <w:tr w:rsidR="00634796" w14:paraId="5B26F995" w14:textId="77777777" w:rsidTr="006F335C">
        <w:tc>
          <w:tcPr>
            <w:tcW w:w="5529" w:type="dxa"/>
            <w:vMerge/>
          </w:tcPr>
          <w:p w14:paraId="29952154" w14:textId="77777777" w:rsidR="00634796" w:rsidRPr="004A0749" w:rsidRDefault="00634796" w:rsidP="006F335C"/>
        </w:tc>
        <w:tc>
          <w:tcPr>
            <w:tcW w:w="1560" w:type="dxa"/>
          </w:tcPr>
          <w:p w14:paraId="592C62B7" w14:textId="77777777" w:rsidR="00634796" w:rsidRDefault="00634796" w:rsidP="006F335C">
            <w:r>
              <w:t>Base</w:t>
            </w:r>
          </w:p>
        </w:tc>
        <w:tc>
          <w:tcPr>
            <w:tcW w:w="1701" w:type="dxa"/>
          </w:tcPr>
          <w:p w14:paraId="16D3E019" w14:textId="77777777" w:rsidR="00634796" w:rsidRDefault="00634796" w:rsidP="006F335C">
            <w:r>
              <w:t>Intermedio</w:t>
            </w:r>
          </w:p>
        </w:tc>
        <w:tc>
          <w:tcPr>
            <w:tcW w:w="1559" w:type="dxa"/>
          </w:tcPr>
          <w:p w14:paraId="5948DBD9" w14:textId="77777777" w:rsidR="00634796" w:rsidRDefault="00634796" w:rsidP="006F335C">
            <w:r>
              <w:t>Avanzato</w:t>
            </w:r>
          </w:p>
        </w:tc>
      </w:tr>
      <w:tr w:rsidR="00634796" w14:paraId="1810A006" w14:textId="77777777" w:rsidTr="006F335C">
        <w:tc>
          <w:tcPr>
            <w:tcW w:w="5529" w:type="dxa"/>
          </w:tcPr>
          <w:p w14:paraId="0141BC99" w14:textId="77777777" w:rsidR="00634796" w:rsidRPr="004A0749" w:rsidRDefault="00634796" w:rsidP="006F335C">
            <w:pPr>
              <w:pStyle w:val="Paragrafoelenco"/>
              <w:ind w:left="34"/>
              <w:rPr>
                <w:lang w:val="en-GB"/>
              </w:rPr>
            </w:pPr>
            <w:r w:rsidRPr="004A0749">
              <w:rPr>
                <w:lang w:val="en-GB"/>
              </w:rPr>
              <w:t xml:space="preserve">- </w:t>
            </w:r>
            <w:proofErr w:type="spellStart"/>
            <w:r w:rsidRPr="004A0749">
              <w:rPr>
                <w:lang w:val="en-GB"/>
              </w:rPr>
              <w:t>riflettere</w:t>
            </w:r>
            <w:proofErr w:type="spellEnd"/>
            <w:r w:rsidRPr="004A0749">
              <w:rPr>
                <w:lang w:val="en-GB"/>
              </w:rPr>
              <w:t xml:space="preserve"> </w:t>
            </w:r>
            <w:proofErr w:type="spellStart"/>
            <w:r w:rsidRPr="004A0749">
              <w:rPr>
                <w:lang w:val="en-GB"/>
              </w:rPr>
              <w:t>su</w:t>
            </w:r>
            <w:proofErr w:type="spellEnd"/>
            <w:r w:rsidRPr="004A0749">
              <w:rPr>
                <w:lang w:val="en-GB"/>
              </w:rPr>
              <w:t xml:space="preserve"> se </w:t>
            </w:r>
            <w:proofErr w:type="spellStart"/>
            <w:r w:rsidRPr="004A0749">
              <w:rPr>
                <w:lang w:val="en-GB"/>
              </w:rPr>
              <w:t>stesso</w:t>
            </w:r>
            <w:proofErr w:type="spellEnd"/>
            <w:r w:rsidRPr="004A0749">
              <w:rPr>
                <w:lang w:val="en-GB"/>
              </w:rPr>
              <w:t xml:space="preserve"> e </w:t>
            </w:r>
            <w:proofErr w:type="spellStart"/>
            <w:r w:rsidRPr="004A0749">
              <w:rPr>
                <w:lang w:val="en-GB"/>
              </w:rPr>
              <w:t>individuare</w:t>
            </w:r>
            <w:proofErr w:type="spellEnd"/>
            <w:r w:rsidRPr="004A0749">
              <w:rPr>
                <w:lang w:val="en-GB"/>
              </w:rPr>
              <w:t xml:space="preserve"> le </w:t>
            </w:r>
            <w:proofErr w:type="spellStart"/>
            <w:r w:rsidRPr="004A0749">
              <w:rPr>
                <w:lang w:val="en-GB"/>
              </w:rPr>
              <w:t>proprie</w:t>
            </w:r>
            <w:proofErr w:type="spellEnd"/>
            <w:r w:rsidRPr="004A0749">
              <w:rPr>
                <w:lang w:val="en-GB"/>
              </w:rPr>
              <w:t xml:space="preserve"> </w:t>
            </w:r>
            <w:proofErr w:type="spellStart"/>
            <w:r w:rsidRPr="004A0749">
              <w:rPr>
                <w:lang w:val="en-GB"/>
              </w:rPr>
              <w:t>attitudini</w:t>
            </w:r>
            <w:proofErr w:type="spellEnd"/>
          </w:p>
          <w:p w14:paraId="51ECE989" w14:textId="77777777" w:rsidR="00634796" w:rsidRPr="004A0749" w:rsidRDefault="00634796" w:rsidP="006F335C">
            <w:pPr>
              <w:pStyle w:val="Paragrafoelenco"/>
              <w:rPr>
                <w:lang w:val="en-GB"/>
              </w:rPr>
            </w:pPr>
          </w:p>
        </w:tc>
        <w:tc>
          <w:tcPr>
            <w:tcW w:w="1560" w:type="dxa"/>
          </w:tcPr>
          <w:p w14:paraId="08C81034" w14:textId="77777777" w:rsidR="00634796" w:rsidRDefault="00634796" w:rsidP="006F335C"/>
        </w:tc>
        <w:tc>
          <w:tcPr>
            <w:tcW w:w="1701" w:type="dxa"/>
          </w:tcPr>
          <w:p w14:paraId="7E225B40" w14:textId="77777777" w:rsidR="00634796" w:rsidRDefault="00634796" w:rsidP="006F335C"/>
        </w:tc>
        <w:tc>
          <w:tcPr>
            <w:tcW w:w="1559" w:type="dxa"/>
          </w:tcPr>
          <w:p w14:paraId="0713A794" w14:textId="77777777" w:rsidR="00634796" w:rsidRDefault="00634796" w:rsidP="006F335C"/>
        </w:tc>
      </w:tr>
      <w:tr w:rsidR="00634796" w14:paraId="2C71BB60" w14:textId="77777777" w:rsidTr="006F335C">
        <w:tc>
          <w:tcPr>
            <w:tcW w:w="5529" w:type="dxa"/>
          </w:tcPr>
          <w:p w14:paraId="50D7D60D" w14:textId="77777777" w:rsidR="00634796" w:rsidRPr="004A0749" w:rsidRDefault="00634796" w:rsidP="006F335C">
            <w:pPr>
              <w:pStyle w:val="Paragrafoelenco"/>
              <w:ind w:left="34"/>
              <w:rPr>
                <w:lang w:val="en-GB"/>
              </w:rPr>
            </w:pPr>
            <w:r w:rsidRPr="004A0749">
              <w:rPr>
                <w:lang w:val="en-GB"/>
              </w:rPr>
              <w:t xml:space="preserve">- </w:t>
            </w:r>
            <w:proofErr w:type="spellStart"/>
            <w:r w:rsidRPr="004A0749">
              <w:rPr>
                <w:lang w:val="en-GB"/>
              </w:rPr>
              <w:t>gestire</w:t>
            </w:r>
            <w:proofErr w:type="spellEnd"/>
            <w:r w:rsidRPr="004A0749">
              <w:rPr>
                <w:lang w:val="en-GB"/>
              </w:rPr>
              <w:t xml:space="preserve"> l</w:t>
            </w:r>
            <w:r>
              <w:rPr>
                <w:lang w:val="en-GB"/>
              </w:rPr>
              <w:t xml:space="preserve">e </w:t>
            </w:r>
            <w:proofErr w:type="spellStart"/>
            <w:r>
              <w:rPr>
                <w:lang w:val="en-GB"/>
              </w:rPr>
              <w:t>emozioni</w:t>
            </w:r>
            <w:proofErr w:type="spellEnd"/>
            <w:r>
              <w:rPr>
                <w:lang w:val="en-GB"/>
              </w:rPr>
              <w:t>,</w:t>
            </w:r>
            <w:r w:rsidRPr="004A0749">
              <w:rPr>
                <w:lang w:val="en-GB"/>
              </w:rPr>
              <w:t xml:space="preserve"> la </w:t>
            </w:r>
            <w:proofErr w:type="spellStart"/>
            <w:r w:rsidRPr="004A0749">
              <w:rPr>
                <w:lang w:val="en-GB"/>
              </w:rPr>
              <w:t>complessità</w:t>
            </w:r>
            <w:proofErr w:type="spellEnd"/>
            <w:r w:rsidRPr="004A0749">
              <w:rPr>
                <w:lang w:val="en-GB"/>
              </w:rPr>
              <w:t xml:space="preserve"> e lo stress</w:t>
            </w:r>
          </w:p>
          <w:p w14:paraId="033BA2B1" w14:textId="77777777" w:rsidR="00634796" w:rsidRPr="004A0749" w:rsidRDefault="00634796" w:rsidP="006F335C">
            <w:pPr>
              <w:pStyle w:val="Paragrafoelenco"/>
            </w:pPr>
          </w:p>
        </w:tc>
        <w:tc>
          <w:tcPr>
            <w:tcW w:w="1560" w:type="dxa"/>
          </w:tcPr>
          <w:p w14:paraId="21DD1E58" w14:textId="77777777" w:rsidR="00634796" w:rsidRDefault="00634796" w:rsidP="006F335C"/>
        </w:tc>
        <w:tc>
          <w:tcPr>
            <w:tcW w:w="1701" w:type="dxa"/>
          </w:tcPr>
          <w:p w14:paraId="3AE1D8BC" w14:textId="77777777" w:rsidR="00634796" w:rsidRDefault="00634796" w:rsidP="006F335C"/>
        </w:tc>
        <w:tc>
          <w:tcPr>
            <w:tcW w:w="1559" w:type="dxa"/>
          </w:tcPr>
          <w:p w14:paraId="054468B6" w14:textId="77777777" w:rsidR="00634796" w:rsidRDefault="00634796" w:rsidP="006F335C"/>
        </w:tc>
      </w:tr>
      <w:tr w:rsidR="00634796" w14:paraId="3C782345" w14:textId="77777777" w:rsidTr="006F335C">
        <w:tc>
          <w:tcPr>
            <w:tcW w:w="5529" w:type="dxa"/>
          </w:tcPr>
          <w:p w14:paraId="222E20A0" w14:textId="77777777" w:rsidR="00634796" w:rsidRPr="004A0749" w:rsidRDefault="00634796" w:rsidP="006F335C">
            <w:pPr>
              <w:pStyle w:val="Paragrafoelenco"/>
              <w:ind w:left="34"/>
              <w:rPr>
                <w:lang w:val="en-GB"/>
              </w:rPr>
            </w:pPr>
            <w:r w:rsidRPr="004A0749">
              <w:rPr>
                <w:lang w:val="en-GB"/>
              </w:rPr>
              <w:t xml:space="preserve">- </w:t>
            </w:r>
            <w:proofErr w:type="spellStart"/>
            <w:r w:rsidRPr="004A0749">
              <w:rPr>
                <w:lang w:val="en-GB"/>
              </w:rPr>
              <w:t>lavorare</w:t>
            </w:r>
            <w:proofErr w:type="spellEnd"/>
            <w:r w:rsidRPr="004A0749">
              <w:rPr>
                <w:lang w:val="en-GB"/>
              </w:rPr>
              <w:t xml:space="preserve"> </w:t>
            </w:r>
            <w:proofErr w:type="spellStart"/>
            <w:r w:rsidRPr="004A0749">
              <w:rPr>
                <w:lang w:val="en-GB"/>
              </w:rPr>
              <w:t>sia</w:t>
            </w:r>
            <w:proofErr w:type="spellEnd"/>
            <w:r w:rsidRPr="004A0749">
              <w:rPr>
                <w:lang w:val="en-GB"/>
              </w:rPr>
              <w:t xml:space="preserve"> in </w:t>
            </w:r>
            <w:proofErr w:type="spellStart"/>
            <w:r w:rsidRPr="004A0749">
              <w:rPr>
                <w:lang w:val="en-GB"/>
              </w:rPr>
              <w:t>modalità</w:t>
            </w:r>
            <w:proofErr w:type="spellEnd"/>
            <w:r w:rsidRPr="004A0749">
              <w:rPr>
                <w:lang w:val="en-GB"/>
              </w:rPr>
              <w:t xml:space="preserve"> </w:t>
            </w:r>
            <w:proofErr w:type="spellStart"/>
            <w:r w:rsidRPr="004A0749">
              <w:rPr>
                <w:lang w:val="en-GB"/>
              </w:rPr>
              <w:t>collaborativa</w:t>
            </w:r>
            <w:proofErr w:type="spellEnd"/>
            <w:r w:rsidRPr="004A0749">
              <w:rPr>
                <w:lang w:val="en-GB"/>
              </w:rPr>
              <w:t xml:space="preserve"> in </w:t>
            </w:r>
            <w:proofErr w:type="spellStart"/>
            <w:r w:rsidRPr="004A0749">
              <w:rPr>
                <w:lang w:val="en-GB"/>
              </w:rPr>
              <w:t>gruppo</w:t>
            </w:r>
            <w:proofErr w:type="spellEnd"/>
            <w:r w:rsidRPr="004A0749">
              <w:rPr>
                <w:lang w:val="en-GB"/>
              </w:rPr>
              <w:t xml:space="preserve"> </w:t>
            </w:r>
            <w:proofErr w:type="spellStart"/>
            <w:r w:rsidRPr="004A0749">
              <w:rPr>
                <w:lang w:val="en-GB"/>
              </w:rPr>
              <w:t>sia</w:t>
            </w:r>
            <w:proofErr w:type="spellEnd"/>
            <w:r w:rsidRPr="004A0749">
              <w:rPr>
                <w:lang w:val="en-GB"/>
              </w:rPr>
              <w:t xml:space="preserve"> in </w:t>
            </w:r>
            <w:proofErr w:type="spellStart"/>
            <w:r w:rsidRPr="004A0749">
              <w:rPr>
                <w:lang w:val="en-GB"/>
              </w:rPr>
              <w:t>maniera</w:t>
            </w:r>
            <w:proofErr w:type="spellEnd"/>
            <w:r w:rsidRPr="004A0749">
              <w:rPr>
                <w:lang w:val="en-GB"/>
              </w:rPr>
              <w:t xml:space="preserve"> </w:t>
            </w:r>
            <w:proofErr w:type="spellStart"/>
            <w:r w:rsidRPr="004A0749">
              <w:rPr>
                <w:lang w:val="en-GB"/>
              </w:rPr>
              <w:t>autonoma</w:t>
            </w:r>
            <w:proofErr w:type="spellEnd"/>
            <w:r w:rsidRPr="004A0749">
              <w:rPr>
                <w:lang w:val="en-GB"/>
              </w:rPr>
              <w:t xml:space="preserve"> </w:t>
            </w:r>
          </w:p>
          <w:p w14:paraId="5EA6704A" w14:textId="77777777" w:rsidR="00634796" w:rsidRPr="004A0749" w:rsidRDefault="00634796" w:rsidP="006F335C">
            <w:pPr>
              <w:pStyle w:val="Paragrafoelenco"/>
              <w:ind w:left="34"/>
            </w:pPr>
          </w:p>
        </w:tc>
        <w:tc>
          <w:tcPr>
            <w:tcW w:w="1560" w:type="dxa"/>
          </w:tcPr>
          <w:p w14:paraId="322EC2BE" w14:textId="77777777" w:rsidR="00634796" w:rsidRDefault="00634796" w:rsidP="006F335C"/>
        </w:tc>
        <w:tc>
          <w:tcPr>
            <w:tcW w:w="1701" w:type="dxa"/>
          </w:tcPr>
          <w:p w14:paraId="46F1B02A" w14:textId="77777777" w:rsidR="00634796" w:rsidRDefault="00634796" w:rsidP="006F335C"/>
        </w:tc>
        <w:tc>
          <w:tcPr>
            <w:tcW w:w="1559" w:type="dxa"/>
          </w:tcPr>
          <w:p w14:paraId="41001D7D" w14:textId="77777777" w:rsidR="00634796" w:rsidRDefault="00634796" w:rsidP="006F335C"/>
        </w:tc>
      </w:tr>
      <w:tr w:rsidR="00634796" w14:paraId="19D046EC" w14:textId="77777777" w:rsidTr="006F335C">
        <w:tc>
          <w:tcPr>
            <w:tcW w:w="5529" w:type="dxa"/>
          </w:tcPr>
          <w:p w14:paraId="67EDE641" w14:textId="77777777" w:rsidR="00634796" w:rsidRPr="004A0749" w:rsidRDefault="00634796" w:rsidP="006F335C">
            <w:pPr>
              <w:pStyle w:val="Paragrafoelenco"/>
              <w:ind w:left="34"/>
              <w:rPr>
                <w:lang w:val="en-GB"/>
              </w:rPr>
            </w:pPr>
            <w:r w:rsidRPr="004A0749">
              <w:rPr>
                <w:lang w:val="en-GB"/>
              </w:rPr>
              <w:t xml:space="preserve">- </w:t>
            </w:r>
            <w:proofErr w:type="spellStart"/>
            <w:r w:rsidRPr="004A0749">
              <w:rPr>
                <w:lang w:val="en-GB"/>
              </w:rPr>
              <w:t>gestire</w:t>
            </w:r>
            <w:proofErr w:type="spellEnd"/>
            <w:r w:rsidRPr="004A0749">
              <w:rPr>
                <w:lang w:val="en-GB"/>
              </w:rPr>
              <w:t xml:space="preserve"> </w:t>
            </w:r>
            <w:proofErr w:type="spellStart"/>
            <w:r w:rsidRPr="004A0749">
              <w:rPr>
                <w:lang w:val="en-GB"/>
              </w:rPr>
              <w:t>efficacemente</w:t>
            </w:r>
            <w:proofErr w:type="spellEnd"/>
            <w:r w:rsidRPr="004A0749">
              <w:rPr>
                <w:lang w:val="en-GB"/>
              </w:rPr>
              <w:t xml:space="preserve"> il tempo e le </w:t>
            </w:r>
            <w:proofErr w:type="spellStart"/>
            <w:r w:rsidRPr="004A0749">
              <w:rPr>
                <w:lang w:val="en-GB"/>
              </w:rPr>
              <w:t>relazioni</w:t>
            </w:r>
            <w:proofErr w:type="spellEnd"/>
          </w:p>
          <w:p w14:paraId="2CA743CD" w14:textId="77777777" w:rsidR="00634796" w:rsidRPr="004A0749" w:rsidRDefault="00634796" w:rsidP="006F335C">
            <w:pPr>
              <w:pStyle w:val="Paragrafoelenco"/>
              <w:ind w:left="34"/>
            </w:pPr>
          </w:p>
        </w:tc>
        <w:tc>
          <w:tcPr>
            <w:tcW w:w="1560" w:type="dxa"/>
          </w:tcPr>
          <w:p w14:paraId="27E0D070" w14:textId="77777777" w:rsidR="00634796" w:rsidRDefault="00634796" w:rsidP="006F335C"/>
        </w:tc>
        <w:tc>
          <w:tcPr>
            <w:tcW w:w="1701" w:type="dxa"/>
          </w:tcPr>
          <w:p w14:paraId="76A91EAB" w14:textId="77777777" w:rsidR="00634796" w:rsidRDefault="00634796" w:rsidP="006F335C"/>
        </w:tc>
        <w:tc>
          <w:tcPr>
            <w:tcW w:w="1559" w:type="dxa"/>
          </w:tcPr>
          <w:p w14:paraId="510A78FC" w14:textId="77777777" w:rsidR="00634796" w:rsidRDefault="00634796" w:rsidP="006F335C"/>
        </w:tc>
      </w:tr>
      <w:tr w:rsidR="00634796" w14:paraId="7DEF530E" w14:textId="77777777" w:rsidTr="006F335C">
        <w:tc>
          <w:tcPr>
            <w:tcW w:w="5529" w:type="dxa"/>
          </w:tcPr>
          <w:p w14:paraId="663D8A5F" w14:textId="77777777" w:rsidR="00634796" w:rsidRPr="004A0749" w:rsidRDefault="00634796" w:rsidP="006F335C">
            <w:pPr>
              <w:pStyle w:val="Paragrafoelenco"/>
              <w:ind w:left="34"/>
              <w:rPr>
                <w:lang w:val="en-GB"/>
              </w:rPr>
            </w:pPr>
            <w:r>
              <w:rPr>
                <w:lang w:val="en-GB"/>
              </w:rPr>
              <w:t xml:space="preserve">- </w:t>
            </w:r>
            <w:proofErr w:type="spellStart"/>
            <w:r w:rsidRPr="004A0749">
              <w:rPr>
                <w:lang w:val="en-GB"/>
              </w:rPr>
              <w:t>pensare</w:t>
            </w:r>
            <w:proofErr w:type="spellEnd"/>
            <w:r w:rsidRPr="004A0749">
              <w:rPr>
                <w:lang w:val="en-GB"/>
              </w:rPr>
              <w:t xml:space="preserve"> in modo </w:t>
            </w:r>
            <w:proofErr w:type="spellStart"/>
            <w:r w:rsidRPr="004A0749">
              <w:rPr>
                <w:lang w:val="en-GB"/>
              </w:rPr>
              <w:t>critico</w:t>
            </w:r>
            <w:proofErr w:type="spellEnd"/>
            <w:r w:rsidRPr="004A0749">
              <w:rPr>
                <w:lang w:val="en-GB"/>
              </w:rPr>
              <w:t xml:space="preserve"> e </w:t>
            </w:r>
            <w:proofErr w:type="spellStart"/>
            <w:r w:rsidRPr="004A0749">
              <w:rPr>
                <w:lang w:val="en-GB"/>
              </w:rPr>
              <w:t>impegnarsi</w:t>
            </w:r>
            <w:proofErr w:type="spellEnd"/>
            <w:r w:rsidRPr="004A0749">
              <w:rPr>
                <w:lang w:val="en-GB"/>
              </w:rPr>
              <w:t xml:space="preserve"> </w:t>
            </w:r>
            <w:proofErr w:type="spellStart"/>
            <w:r w:rsidRPr="004A0749">
              <w:rPr>
                <w:lang w:val="en-GB"/>
              </w:rPr>
              <w:t>nella</w:t>
            </w:r>
            <w:proofErr w:type="spellEnd"/>
            <w:r w:rsidRPr="004A0749">
              <w:rPr>
                <w:lang w:val="en-GB"/>
              </w:rPr>
              <w:t xml:space="preserve"> </w:t>
            </w:r>
            <w:proofErr w:type="spellStart"/>
            <w:r w:rsidRPr="004A0749">
              <w:rPr>
                <w:lang w:val="en-GB"/>
              </w:rPr>
              <w:t>soluzione</w:t>
            </w:r>
            <w:proofErr w:type="spellEnd"/>
            <w:r w:rsidRPr="004A0749">
              <w:rPr>
                <w:lang w:val="en-GB"/>
              </w:rPr>
              <w:t xml:space="preserve"> </w:t>
            </w:r>
            <w:proofErr w:type="spellStart"/>
            <w:r w:rsidRPr="004A0749">
              <w:rPr>
                <w:lang w:val="en-GB"/>
              </w:rPr>
              <w:t>dei</w:t>
            </w:r>
            <w:proofErr w:type="spellEnd"/>
            <w:r w:rsidRPr="004A0749">
              <w:rPr>
                <w:lang w:val="en-GB"/>
              </w:rPr>
              <w:t xml:space="preserve"> </w:t>
            </w:r>
            <w:proofErr w:type="spellStart"/>
            <w:r w:rsidRPr="004A0749">
              <w:rPr>
                <w:lang w:val="en-GB"/>
              </w:rPr>
              <w:t>problemi</w:t>
            </w:r>
            <w:proofErr w:type="spellEnd"/>
          </w:p>
          <w:p w14:paraId="61F25905" w14:textId="77777777" w:rsidR="00634796" w:rsidRPr="004A0749" w:rsidRDefault="00634796" w:rsidP="006F335C">
            <w:pPr>
              <w:pStyle w:val="Paragrafoelenco"/>
            </w:pPr>
          </w:p>
        </w:tc>
        <w:tc>
          <w:tcPr>
            <w:tcW w:w="1560" w:type="dxa"/>
          </w:tcPr>
          <w:p w14:paraId="294DEDFC" w14:textId="77777777" w:rsidR="00634796" w:rsidRDefault="00634796" w:rsidP="006F335C"/>
        </w:tc>
        <w:tc>
          <w:tcPr>
            <w:tcW w:w="1701" w:type="dxa"/>
          </w:tcPr>
          <w:p w14:paraId="2DAF95DE" w14:textId="77777777" w:rsidR="00634796" w:rsidRDefault="00634796" w:rsidP="006F335C"/>
        </w:tc>
        <w:tc>
          <w:tcPr>
            <w:tcW w:w="1559" w:type="dxa"/>
          </w:tcPr>
          <w:p w14:paraId="44153DC4" w14:textId="77777777" w:rsidR="00634796" w:rsidRDefault="00634796" w:rsidP="006F335C"/>
        </w:tc>
      </w:tr>
      <w:tr w:rsidR="00634796" w14:paraId="109F1B2B" w14:textId="77777777" w:rsidTr="006F335C">
        <w:tc>
          <w:tcPr>
            <w:tcW w:w="5529" w:type="dxa"/>
          </w:tcPr>
          <w:p w14:paraId="61522B88" w14:textId="77777777" w:rsidR="00634796" w:rsidRPr="004A0749" w:rsidRDefault="00634796" w:rsidP="006F335C">
            <w:pPr>
              <w:pStyle w:val="Paragrafoelenco"/>
              <w:ind w:left="34"/>
              <w:rPr>
                <w:lang w:val="en-GB"/>
              </w:rPr>
            </w:pPr>
            <w:r>
              <w:rPr>
                <w:lang w:val="en-GB"/>
              </w:rPr>
              <w:t>-</w:t>
            </w:r>
            <w:r w:rsidRPr="004A0749">
              <w:rPr>
                <w:lang w:val="en-GB"/>
              </w:rPr>
              <w:t xml:space="preserve"> </w:t>
            </w:r>
            <w:proofErr w:type="spellStart"/>
            <w:r w:rsidRPr="004A0749">
              <w:rPr>
                <w:lang w:val="en-GB"/>
              </w:rPr>
              <w:t>Valorizzare</w:t>
            </w:r>
            <w:proofErr w:type="spellEnd"/>
            <w:r w:rsidRPr="004A0749">
              <w:rPr>
                <w:lang w:val="en-GB"/>
              </w:rPr>
              <w:t xml:space="preserve"> </w:t>
            </w:r>
            <w:proofErr w:type="spellStart"/>
            <w:r w:rsidRPr="004A0749">
              <w:rPr>
                <w:lang w:val="en-GB"/>
              </w:rPr>
              <w:t>creatività</w:t>
            </w:r>
            <w:proofErr w:type="spellEnd"/>
            <w:r w:rsidRPr="004A0749">
              <w:rPr>
                <w:lang w:val="en-GB"/>
              </w:rPr>
              <w:t xml:space="preserve"> e </w:t>
            </w:r>
            <w:proofErr w:type="spellStart"/>
            <w:r w:rsidRPr="004A0749">
              <w:rPr>
                <w:lang w:val="en-GB"/>
              </w:rPr>
              <w:t>immaginazione</w:t>
            </w:r>
            <w:proofErr w:type="spellEnd"/>
          </w:p>
          <w:p w14:paraId="285CEC88" w14:textId="77777777" w:rsidR="00634796" w:rsidRPr="004A0749" w:rsidRDefault="00634796" w:rsidP="006F335C"/>
        </w:tc>
        <w:tc>
          <w:tcPr>
            <w:tcW w:w="1560" w:type="dxa"/>
          </w:tcPr>
          <w:p w14:paraId="0FEAD502" w14:textId="77777777" w:rsidR="00634796" w:rsidRDefault="00634796" w:rsidP="006F335C"/>
        </w:tc>
        <w:tc>
          <w:tcPr>
            <w:tcW w:w="1701" w:type="dxa"/>
          </w:tcPr>
          <w:p w14:paraId="3EFA58A9" w14:textId="77777777" w:rsidR="00634796" w:rsidRDefault="00634796" w:rsidP="006F335C"/>
        </w:tc>
        <w:tc>
          <w:tcPr>
            <w:tcW w:w="1559" w:type="dxa"/>
          </w:tcPr>
          <w:p w14:paraId="2528284F" w14:textId="77777777" w:rsidR="00634796" w:rsidRDefault="00634796" w:rsidP="006F335C"/>
        </w:tc>
      </w:tr>
      <w:tr w:rsidR="00634796" w14:paraId="093B712E" w14:textId="77777777" w:rsidTr="006F335C">
        <w:tc>
          <w:tcPr>
            <w:tcW w:w="5529" w:type="dxa"/>
          </w:tcPr>
          <w:p w14:paraId="42E20A80" w14:textId="77777777" w:rsidR="00634796" w:rsidRPr="004A0749" w:rsidRDefault="00634796" w:rsidP="006F335C">
            <w:pPr>
              <w:pStyle w:val="Paragrafoelenco"/>
              <w:ind w:left="34"/>
              <w:rPr>
                <w:lang w:val="en-GB"/>
              </w:rPr>
            </w:pPr>
            <w:r>
              <w:rPr>
                <w:lang w:val="en-GB"/>
              </w:rPr>
              <w:t xml:space="preserve">-  </w:t>
            </w:r>
            <w:r w:rsidRPr="004A0749">
              <w:rPr>
                <w:lang w:val="en-GB"/>
              </w:rPr>
              <w:t xml:space="preserve"> </w:t>
            </w:r>
            <w:proofErr w:type="spellStart"/>
            <w:r w:rsidRPr="004A0749">
              <w:rPr>
                <w:lang w:val="en-GB"/>
              </w:rPr>
              <w:t>prendere</w:t>
            </w:r>
            <w:proofErr w:type="spellEnd"/>
            <w:r w:rsidRPr="004A0749">
              <w:rPr>
                <w:lang w:val="en-GB"/>
              </w:rPr>
              <w:t xml:space="preserve"> </w:t>
            </w:r>
            <w:proofErr w:type="spellStart"/>
            <w:r w:rsidRPr="004A0749">
              <w:rPr>
                <w:lang w:val="en-GB"/>
              </w:rPr>
              <w:t>l’iniziativa</w:t>
            </w:r>
            <w:proofErr w:type="spellEnd"/>
          </w:p>
          <w:p w14:paraId="74B9AE15" w14:textId="77777777" w:rsidR="00634796" w:rsidRPr="004A0749" w:rsidRDefault="00634796" w:rsidP="006F335C">
            <w:pPr>
              <w:pStyle w:val="Paragrafoelenco"/>
            </w:pPr>
          </w:p>
        </w:tc>
        <w:tc>
          <w:tcPr>
            <w:tcW w:w="1560" w:type="dxa"/>
          </w:tcPr>
          <w:p w14:paraId="125856D0" w14:textId="77777777" w:rsidR="00634796" w:rsidRDefault="00634796" w:rsidP="006F335C"/>
        </w:tc>
        <w:tc>
          <w:tcPr>
            <w:tcW w:w="1701" w:type="dxa"/>
          </w:tcPr>
          <w:p w14:paraId="620734B7" w14:textId="77777777" w:rsidR="00634796" w:rsidRDefault="00634796" w:rsidP="006F335C"/>
        </w:tc>
        <w:tc>
          <w:tcPr>
            <w:tcW w:w="1559" w:type="dxa"/>
          </w:tcPr>
          <w:p w14:paraId="497E3170" w14:textId="77777777" w:rsidR="00634796" w:rsidRDefault="00634796" w:rsidP="006F335C"/>
        </w:tc>
      </w:tr>
    </w:tbl>
    <w:p w14:paraId="48719CDF" w14:textId="77777777" w:rsidR="00634796" w:rsidRDefault="00634796" w:rsidP="00634796"/>
    <w:tbl>
      <w:tblPr>
        <w:tblStyle w:val="Grigliatabella"/>
        <w:tblW w:w="10349" w:type="dxa"/>
        <w:tblInd w:w="-318" w:type="dxa"/>
        <w:tblLook w:val="04A0" w:firstRow="1" w:lastRow="0" w:firstColumn="1" w:lastColumn="0" w:noHBand="0" w:noVBand="1"/>
      </w:tblPr>
      <w:tblGrid>
        <w:gridCol w:w="4821"/>
        <w:gridCol w:w="1559"/>
        <w:gridCol w:w="1271"/>
        <w:gridCol w:w="2698"/>
      </w:tblGrid>
      <w:tr w:rsidR="00634796" w14:paraId="762CFFB2" w14:textId="77777777" w:rsidTr="006F335C">
        <w:tc>
          <w:tcPr>
            <w:tcW w:w="4821" w:type="dxa"/>
          </w:tcPr>
          <w:p w14:paraId="499BE277" w14:textId="77777777" w:rsidR="00634796" w:rsidRPr="00506D92" w:rsidRDefault="00634796" w:rsidP="006F335C">
            <w:pPr>
              <w:rPr>
                <w:b/>
              </w:rPr>
            </w:pPr>
            <w:r w:rsidRPr="00506D92">
              <w:rPr>
                <w:b/>
              </w:rPr>
              <w:t>SICUREZZA</w:t>
            </w:r>
          </w:p>
        </w:tc>
        <w:tc>
          <w:tcPr>
            <w:tcW w:w="1559" w:type="dxa"/>
          </w:tcPr>
          <w:p w14:paraId="7C4BC5B2" w14:textId="77777777" w:rsidR="00634796" w:rsidRDefault="00634796" w:rsidP="006F335C">
            <w:r>
              <w:t>N. ore</w:t>
            </w:r>
          </w:p>
        </w:tc>
        <w:tc>
          <w:tcPr>
            <w:tcW w:w="1271" w:type="dxa"/>
          </w:tcPr>
          <w:p w14:paraId="01EC2F09" w14:textId="77777777" w:rsidR="00634796" w:rsidRDefault="00634796" w:rsidP="006F335C">
            <w:r>
              <w:t>Test superato</w:t>
            </w:r>
          </w:p>
        </w:tc>
        <w:tc>
          <w:tcPr>
            <w:tcW w:w="2698" w:type="dxa"/>
          </w:tcPr>
          <w:p w14:paraId="5CD51900" w14:textId="77777777" w:rsidR="00634796" w:rsidRDefault="00634796" w:rsidP="006F335C">
            <w:r>
              <w:t>Test non superato</w:t>
            </w:r>
          </w:p>
        </w:tc>
      </w:tr>
      <w:tr w:rsidR="00634796" w14:paraId="4CD8AAAF" w14:textId="77777777" w:rsidTr="006F335C">
        <w:tc>
          <w:tcPr>
            <w:tcW w:w="4821" w:type="dxa"/>
          </w:tcPr>
          <w:p w14:paraId="375A59AF" w14:textId="77777777" w:rsidR="00634796" w:rsidRDefault="00634796" w:rsidP="006F335C">
            <w:r>
              <w:t>Completamento corso sicurezza e superamento test</w:t>
            </w:r>
          </w:p>
        </w:tc>
        <w:tc>
          <w:tcPr>
            <w:tcW w:w="1559" w:type="dxa"/>
          </w:tcPr>
          <w:p w14:paraId="202F5888" w14:textId="77777777" w:rsidR="00634796" w:rsidRDefault="00634796" w:rsidP="006F335C"/>
        </w:tc>
        <w:tc>
          <w:tcPr>
            <w:tcW w:w="1271" w:type="dxa"/>
          </w:tcPr>
          <w:p w14:paraId="53641799" w14:textId="77777777" w:rsidR="00634796" w:rsidRDefault="00634796" w:rsidP="006F335C"/>
        </w:tc>
        <w:tc>
          <w:tcPr>
            <w:tcW w:w="2698" w:type="dxa"/>
          </w:tcPr>
          <w:p w14:paraId="41EA1948" w14:textId="77777777" w:rsidR="00634796" w:rsidRDefault="00634796" w:rsidP="006F335C"/>
        </w:tc>
      </w:tr>
    </w:tbl>
    <w:p w14:paraId="2F18D903" w14:textId="77777777" w:rsidR="00634796" w:rsidRDefault="00634796" w:rsidP="00634796"/>
    <w:p w14:paraId="674A0EF8" w14:textId="77777777" w:rsidR="00634796" w:rsidRDefault="00634796" w:rsidP="00634796"/>
    <w:tbl>
      <w:tblPr>
        <w:tblStyle w:val="Grigliatabella"/>
        <w:tblW w:w="10349" w:type="dxa"/>
        <w:tblInd w:w="-318" w:type="dxa"/>
        <w:tblLayout w:type="fixed"/>
        <w:tblLook w:val="04A0" w:firstRow="1" w:lastRow="0" w:firstColumn="1" w:lastColumn="0" w:noHBand="0" w:noVBand="1"/>
      </w:tblPr>
      <w:tblGrid>
        <w:gridCol w:w="5529"/>
        <w:gridCol w:w="1701"/>
        <w:gridCol w:w="1843"/>
        <w:gridCol w:w="1276"/>
      </w:tblGrid>
      <w:tr w:rsidR="00634796" w14:paraId="5E9C0702" w14:textId="77777777" w:rsidTr="006F335C">
        <w:tc>
          <w:tcPr>
            <w:tcW w:w="5529" w:type="dxa"/>
            <w:vMerge w:val="restart"/>
          </w:tcPr>
          <w:p w14:paraId="1F2D39DB" w14:textId="77777777" w:rsidR="00634796" w:rsidRPr="00506D92" w:rsidRDefault="00634796" w:rsidP="006F335C">
            <w:pPr>
              <w:rPr>
                <w:b/>
              </w:rPr>
            </w:pPr>
            <w:r>
              <w:rPr>
                <w:b/>
              </w:rPr>
              <w:t>COMPETENZE CHIAVE</w:t>
            </w:r>
          </w:p>
          <w:p w14:paraId="25114068" w14:textId="77777777" w:rsidR="00634796" w:rsidRDefault="00634796" w:rsidP="006F335C"/>
          <w:p w14:paraId="21E091F3" w14:textId="77777777" w:rsidR="00634796" w:rsidRDefault="00634796" w:rsidP="006F335C">
            <w:r>
              <w:t>Lo studente ha raggiuto competenze</w:t>
            </w:r>
          </w:p>
        </w:tc>
        <w:tc>
          <w:tcPr>
            <w:tcW w:w="4820" w:type="dxa"/>
            <w:gridSpan w:val="3"/>
          </w:tcPr>
          <w:p w14:paraId="3F4BEBA6" w14:textId="77777777" w:rsidR="00634796" w:rsidRPr="007834A2" w:rsidRDefault="00634796" w:rsidP="006F335C">
            <w:pPr>
              <w:jc w:val="center"/>
              <w:rPr>
                <w:b/>
              </w:rPr>
            </w:pPr>
            <w:r w:rsidRPr="007834A2">
              <w:rPr>
                <w:b/>
              </w:rPr>
              <w:t>LIVELLO DI COMPETENZE</w:t>
            </w:r>
          </w:p>
        </w:tc>
      </w:tr>
      <w:tr w:rsidR="00634796" w14:paraId="21D128FA" w14:textId="77777777" w:rsidTr="006F335C">
        <w:tc>
          <w:tcPr>
            <w:tcW w:w="5529" w:type="dxa"/>
            <w:vMerge/>
          </w:tcPr>
          <w:p w14:paraId="22C5D16A" w14:textId="77777777" w:rsidR="00634796" w:rsidRDefault="00634796" w:rsidP="006F335C"/>
        </w:tc>
        <w:tc>
          <w:tcPr>
            <w:tcW w:w="1701" w:type="dxa"/>
          </w:tcPr>
          <w:p w14:paraId="19FF8263" w14:textId="77777777" w:rsidR="00634796" w:rsidRDefault="00634796" w:rsidP="006F335C">
            <w:r>
              <w:t>Base</w:t>
            </w:r>
          </w:p>
        </w:tc>
        <w:tc>
          <w:tcPr>
            <w:tcW w:w="1843" w:type="dxa"/>
          </w:tcPr>
          <w:p w14:paraId="7A39D040" w14:textId="77777777" w:rsidR="00634796" w:rsidRDefault="00634796" w:rsidP="006F335C">
            <w:r>
              <w:t>Intermedio</w:t>
            </w:r>
          </w:p>
        </w:tc>
        <w:tc>
          <w:tcPr>
            <w:tcW w:w="1276" w:type="dxa"/>
          </w:tcPr>
          <w:p w14:paraId="16F7219C" w14:textId="77777777" w:rsidR="00634796" w:rsidRDefault="00634796" w:rsidP="006F335C">
            <w:r>
              <w:t>Avanzato</w:t>
            </w:r>
          </w:p>
        </w:tc>
      </w:tr>
      <w:tr w:rsidR="00634796" w14:paraId="117AF471" w14:textId="77777777" w:rsidTr="006F335C">
        <w:tc>
          <w:tcPr>
            <w:tcW w:w="5529" w:type="dxa"/>
          </w:tcPr>
          <w:p w14:paraId="701DC759" w14:textId="77777777" w:rsidR="00634796" w:rsidRDefault="00634796" w:rsidP="006F335C"/>
          <w:p w14:paraId="41759AF1" w14:textId="77777777" w:rsidR="00634796" w:rsidRDefault="00634796" w:rsidP="006F335C">
            <w:r>
              <w:t xml:space="preserve"> - in materia di cittadinanza</w:t>
            </w:r>
          </w:p>
          <w:p w14:paraId="57C5E1E5" w14:textId="77777777" w:rsidR="00634796" w:rsidRDefault="00634796" w:rsidP="006F335C"/>
        </w:tc>
        <w:tc>
          <w:tcPr>
            <w:tcW w:w="1701" w:type="dxa"/>
          </w:tcPr>
          <w:p w14:paraId="5D77FFEE" w14:textId="77777777" w:rsidR="00634796" w:rsidRDefault="00634796" w:rsidP="006F335C"/>
        </w:tc>
        <w:tc>
          <w:tcPr>
            <w:tcW w:w="1843" w:type="dxa"/>
          </w:tcPr>
          <w:p w14:paraId="5FA24352" w14:textId="77777777" w:rsidR="00634796" w:rsidRDefault="00634796" w:rsidP="006F335C"/>
        </w:tc>
        <w:tc>
          <w:tcPr>
            <w:tcW w:w="1276" w:type="dxa"/>
          </w:tcPr>
          <w:p w14:paraId="6EFD9646" w14:textId="77777777" w:rsidR="00634796" w:rsidRDefault="00634796" w:rsidP="006F335C"/>
        </w:tc>
      </w:tr>
      <w:tr w:rsidR="00634796" w14:paraId="41116F25" w14:textId="77777777" w:rsidTr="006F335C">
        <w:tc>
          <w:tcPr>
            <w:tcW w:w="5529" w:type="dxa"/>
          </w:tcPr>
          <w:p w14:paraId="35005404" w14:textId="77777777" w:rsidR="00634796" w:rsidRDefault="00634796" w:rsidP="006F335C">
            <w:r w:rsidRPr="008D0838">
              <w:t>- imprenditoriali</w:t>
            </w:r>
          </w:p>
          <w:p w14:paraId="68A3E36F" w14:textId="77777777" w:rsidR="00634796" w:rsidRPr="008D0838" w:rsidRDefault="00634796" w:rsidP="006F335C"/>
        </w:tc>
        <w:tc>
          <w:tcPr>
            <w:tcW w:w="1701" w:type="dxa"/>
          </w:tcPr>
          <w:p w14:paraId="72590C30" w14:textId="77777777" w:rsidR="00634796" w:rsidRDefault="00634796" w:rsidP="006F335C"/>
        </w:tc>
        <w:tc>
          <w:tcPr>
            <w:tcW w:w="1843" w:type="dxa"/>
          </w:tcPr>
          <w:p w14:paraId="5D3578BC" w14:textId="77777777" w:rsidR="00634796" w:rsidRDefault="00634796" w:rsidP="006F335C"/>
        </w:tc>
        <w:tc>
          <w:tcPr>
            <w:tcW w:w="1276" w:type="dxa"/>
          </w:tcPr>
          <w:p w14:paraId="6765A254" w14:textId="77777777" w:rsidR="00634796" w:rsidRDefault="00634796" w:rsidP="006F335C"/>
        </w:tc>
      </w:tr>
      <w:tr w:rsidR="00634796" w14:paraId="374A10CF" w14:textId="77777777" w:rsidTr="006F335C">
        <w:tc>
          <w:tcPr>
            <w:tcW w:w="5529" w:type="dxa"/>
          </w:tcPr>
          <w:p w14:paraId="54E1B73B" w14:textId="77777777" w:rsidR="00634796" w:rsidRDefault="00634796" w:rsidP="006F335C">
            <w:r>
              <w:t>- in materia di consapevolezza ed espressione culturali</w:t>
            </w:r>
          </w:p>
          <w:p w14:paraId="723F35A3" w14:textId="77777777" w:rsidR="00634796" w:rsidRDefault="00634796" w:rsidP="006F335C">
            <w:pPr>
              <w:pStyle w:val="Paragrafoelenco"/>
            </w:pPr>
          </w:p>
        </w:tc>
        <w:tc>
          <w:tcPr>
            <w:tcW w:w="1701" w:type="dxa"/>
          </w:tcPr>
          <w:p w14:paraId="7DF99AEF" w14:textId="77777777" w:rsidR="00634796" w:rsidRDefault="00634796" w:rsidP="006F335C"/>
        </w:tc>
        <w:tc>
          <w:tcPr>
            <w:tcW w:w="1843" w:type="dxa"/>
          </w:tcPr>
          <w:p w14:paraId="6BB9B23E" w14:textId="77777777" w:rsidR="00634796" w:rsidRDefault="00634796" w:rsidP="006F335C"/>
        </w:tc>
        <w:tc>
          <w:tcPr>
            <w:tcW w:w="1276" w:type="dxa"/>
          </w:tcPr>
          <w:p w14:paraId="4DF7D242" w14:textId="77777777" w:rsidR="00634796" w:rsidRDefault="00634796" w:rsidP="006F335C"/>
        </w:tc>
      </w:tr>
      <w:tr w:rsidR="00634796" w14:paraId="3BA02143" w14:textId="77777777" w:rsidTr="006F335C">
        <w:tc>
          <w:tcPr>
            <w:tcW w:w="5529" w:type="dxa"/>
          </w:tcPr>
          <w:p w14:paraId="2F739F14" w14:textId="77777777" w:rsidR="00634796" w:rsidRDefault="00634796" w:rsidP="006F335C">
            <w:pPr>
              <w:pStyle w:val="Paragrafoelenco"/>
            </w:pPr>
          </w:p>
        </w:tc>
        <w:tc>
          <w:tcPr>
            <w:tcW w:w="1701" w:type="dxa"/>
          </w:tcPr>
          <w:p w14:paraId="01AA9FDB" w14:textId="77777777" w:rsidR="00634796" w:rsidRDefault="00634796" w:rsidP="006F335C"/>
        </w:tc>
        <w:tc>
          <w:tcPr>
            <w:tcW w:w="1843" w:type="dxa"/>
          </w:tcPr>
          <w:p w14:paraId="09C34305" w14:textId="77777777" w:rsidR="00634796" w:rsidRDefault="00634796" w:rsidP="006F335C"/>
        </w:tc>
        <w:tc>
          <w:tcPr>
            <w:tcW w:w="1276" w:type="dxa"/>
          </w:tcPr>
          <w:p w14:paraId="22EEBB9C" w14:textId="77777777" w:rsidR="00634796" w:rsidRDefault="00634796" w:rsidP="006F335C"/>
        </w:tc>
      </w:tr>
      <w:tr w:rsidR="00634796" w14:paraId="06A8321B" w14:textId="77777777" w:rsidTr="006F335C">
        <w:tc>
          <w:tcPr>
            <w:tcW w:w="5529" w:type="dxa"/>
          </w:tcPr>
          <w:p w14:paraId="0928CA84" w14:textId="77777777" w:rsidR="00634796" w:rsidRDefault="00634796" w:rsidP="006F335C">
            <w:pPr>
              <w:pStyle w:val="Paragrafoelenco"/>
            </w:pPr>
          </w:p>
        </w:tc>
        <w:tc>
          <w:tcPr>
            <w:tcW w:w="1701" w:type="dxa"/>
          </w:tcPr>
          <w:p w14:paraId="7CEDEA8A" w14:textId="77777777" w:rsidR="00634796" w:rsidRDefault="00634796" w:rsidP="006F335C"/>
        </w:tc>
        <w:tc>
          <w:tcPr>
            <w:tcW w:w="1843" w:type="dxa"/>
          </w:tcPr>
          <w:p w14:paraId="4E4BA000" w14:textId="77777777" w:rsidR="00634796" w:rsidRDefault="00634796" w:rsidP="006F335C"/>
        </w:tc>
        <w:tc>
          <w:tcPr>
            <w:tcW w:w="1276" w:type="dxa"/>
          </w:tcPr>
          <w:p w14:paraId="4646012F" w14:textId="77777777" w:rsidR="00634796" w:rsidRDefault="00634796" w:rsidP="006F335C"/>
        </w:tc>
      </w:tr>
    </w:tbl>
    <w:p w14:paraId="7D96FAF7" w14:textId="77777777" w:rsidR="00634796" w:rsidRDefault="00634796" w:rsidP="00634796"/>
    <w:p w14:paraId="2426C8AC" w14:textId="77777777" w:rsidR="00634796" w:rsidRDefault="00634796" w:rsidP="00634796"/>
    <w:tbl>
      <w:tblPr>
        <w:tblStyle w:val="Grigliatabella"/>
        <w:tblW w:w="10349" w:type="dxa"/>
        <w:tblInd w:w="-318" w:type="dxa"/>
        <w:tblLook w:val="04A0" w:firstRow="1" w:lastRow="0" w:firstColumn="1" w:lastColumn="0" w:noHBand="0" w:noVBand="1"/>
      </w:tblPr>
      <w:tblGrid>
        <w:gridCol w:w="5500"/>
        <w:gridCol w:w="1730"/>
        <w:gridCol w:w="1560"/>
        <w:gridCol w:w="1559"/>
      </w:tblGrid>
      <w:tr w:rsidR="00634796" w14:paraId="4CFAA74A" w14:textId="77777777" w:rsidTr="006F335C">
        <w:tc>
          <w:tcPr>
            <w:tcW w:w="5500" w:type="dxa"/>
            <w:vMerge w:val="restart"/>
          </w:tcPr>
          <w:p w14:paraId="7EED3A88" w14:textId="77777777" w:rsidR="00634796" w:rsidRDefault="00634796" w:rsidP="006F335C">
            <w:pPr>
              <w:rPr>
                <w:b/>
              </w:rPr>
            </w:pPr>
            <w:r w:rsidRPr="00506D92">
              <w:rPr>
                <w:b/>
              </w:rPr>
              <w:t xml:space="preserve">COMPETENZE </w:t>
            </w:r>
            <w:r>
              <w:rPr>
                <w:b/>
              </w:rPr>
              <w:t>PROFESSIONALI</w:t>
            </w:r>
          </w:p>
          <w:p w14:paraId="6DEB819E" w14:textId="77777777" w:rsidR="00634796" w:rsidRDefault="00634796" w:rsidP="006F335C">
            <w:pPr>
              <w:rPr>
                <w:b/>
              </w:rPr>
            </w:pPr>
          </w:p>
          <w:p w14:paraId="7ED8814E" w14:textId="77777777" w:rsidR="00634796" w:rsidRPr="00506D92" w:rsidRDefault="00634796" w:rsidP="006F335C">
            <w:pPr>
              <w:rPr>
                <w:b/>
              </w:rPr>
            </w:pPr>
            <w:r>
              <w:t xml:space="preserve">Lo studente ha raggiuto le seguenti competenze </w:t>
            </w:r>
          </w:p>
        </w:tc>
        <w:tc>
          <w:tcPr>
            <w:tcW w:w="4849" w:type="dxa"/>
            <w:gridSpan w:val="3"/>
          </w:tcPr>
          <w:p w14:paraId="52E597BA" w14:textId="77777777" w:rsidR="00634796" w:rsidRPr="007834A2" w:rsidRDefault="00634796" w:rsidP="006F335C">
            <w:pPr>
              <w:jc w:val="center"/>
              <w:rPr>
                <w:b/>
              </w:rPr>
            </w:pPr>
            <w:r w:rsidRPr="007834A2">
              <w:rPr>
                <w:b/>
              </w:rPr>
              <w:t>LIVELLO DI COMPETENZE</w:t>
            </w:r>
          </w:p>
        </w:tc>
      </w:tr>
      <w:tr w:rsidR="00634796" w14:paraId="735C52A2" w14:textId="77777777" w:rsidTr="006F335C">
        <w:tc>
          <w:tcPr>
            <w:tcW w:w="5500" w:type="dxa"/>
            <w:vMerge/>
          </w:tcPr>
          <w:p w14:paraId="46F0B13A" w14:textId="77777777" w:rsidR="00634796" w:rsidRDefault="00634796" w:rsidP="006F335C"/>
        </w:tc>
        <w:tc>
          <w:tcPr>
            <w:tcW w:w="1730" w:type="dxa"/>
          </w:tcPr>
          <w:p w14:paraId="1ACBD4C4" w14:textId="77777777" w:rsidR="00634796" w:rsidRDefault="00634796" w:rsidP="006F335C">
            <w:r>
              <w:t>Base</w:t>
            </w:r>
          </w:p>
        </w:tc>
        <w:tc>
          <w:tcPr>
            <w:tcW w:w="1560" w:type="dxa"/>
          </w:tcPr>
          <w:p w14:paraId="18AE1CC0" w14:textId="77777777" w:rsidR="00634796" w:rsidRDefault="00634796" w:rsidP="006F335C">
            <w:r>
              <w:t>Intermedio</w:t>
            </w:r>
          </w:p>
        </w:tc>
        <w:tc>
          <w:tcPr>
            <w:tcW w:w="1559" w:type="dxa"/>
          </w:tcPr>
          <w:p w14:paraId="6A91B868" w14:textId="77777777" w:rsidR="00634796" w:rsidRDefault="00634796" w:rsidP="006F335C">
            <w:r>
              <w:t>Avanzato</w:t>
            </w:r>
          </w:p>
        </w:tc>
      </w:tr>
      <w:tr w:rsidR="00634796" w14:paraId="1179C2A8" w14:textId="77777777" w:rsidTr="006F335C">
        <w:tc>
          <w:tcPr>
            <w:tcW w:w="5500" w:type="dxa"/>
          </w:tcPr>
          <w:p w14:paraId="37DAFD6C" w14:textId="77777777" w:rsidR="00634796" w:rsidRDefault="00634796" w:rsidP="006F335C"/>
        </w:tc>
        <w:tc>
          <w:tcPr>
            <w:tcW w:w="1730" w:type="dxa"/>
          </w:tcPr>
          <w:p w14:paraId="6738F9B7" w14:textId="77777777" w:rsidR="00634796" w:rsidRDefault="00634796" w:rsidP="006F335C"/>
        </w:tc>
        <w:tc>
          <w:tcPr>
            <w:tcW w:w="1560" w:type="dxa"/>
          </w:tcPr>
          <w:p w14:paraId="0FD0C763" w14:textId="77777777" w:rsidR="00634796" w:rsidRDefault="00634796" w:rsidP="006F335C"/>
        </w:tc>
        <w:tc>
          <w:tcPr>
            <w:tcW w:w="1559" w:type="dxa"/>
          </w:tcPr>
          <w:p w14:paraId="577DD5A3" w14:textId="77777777" w:rsidR="00634796" w:rsidRDefault="00634796" w:rsidP="006F335C"/>
        </w:tc>
      </w:tr>
      <w:tr w:rsidR="00634796" w14:paraId="0FBC79B3" w14:textId="77777777" w:rsidTr="006F335C">
        <w:tc>
          <w:tcPr>
            <w:tcW w:w="5500" w:type="dxa"/>
          </w:tcPr>
          <w:p w14:paraId="072D64DA" w14:textId="77777777" w:rsidR="00634796" w:rsidRDefault="00634796" w:rsidP="006F335C"/>
        </w:tc>
        <w:tc>
          <w:tcPr>
            <w:tcW w:w="1730" w:type="dxa"/>
          </w:tcPr>
          <w:p w14:paraId="7382AD0C" w14:textId="77777777" w:rsidR="00634796" w:rsidRDefault="00634796" w:rsidP="006F335C"/>
        </w:tc>
        <w:tc>
          <w:tcPr>
            <w:tcW w:w="1560" w:type="dxa"/>
          </w:tcPr>
          <w:p w14:paraId="7735ABDA" w14:textId="77777777" w:rsidR="00634796" w:rsidRDefault="00634796" w:rsidP="006F335C"/>
        </w:tc>
        <w:tc>
          <w:tcPr>
            <w:tcW w:w="1559" w:type="dxa"/>
          </w:tcPr>
          <w:p w14:paraId="610ECC32" w14:textId="77777777" w:rsidR="00634796" w:rsidRDefault="00634796" w:rsidP="006F335C"/>
        </w:tc>
      </w:tr>
      <w:tr w:rsidR="00634796" w14:paraId="6C0DF2D2" w14:textId="77777777" w:rsidTr="006F335C">
        <w:tc>
          <w:tcPr>
            <w:tcW w:w="5500" w:type="dxa"/>
          </w:tcPr>
          <w:p w14:paraId="4C959235" w14:textId="77777777" w:rsidR="00634796" w:rsidRDefault="00634796" w:rsidP="006F335C"/>
        </w:tc>
        <w:tc>
          <w:tcPr>
            <w:tcW w:w="1730" w:type="dxa"/>
          </w:tcPr>
          <w:p w14:paraId="2116CE5A" w14:textId="77777777" w:rsidR="00634796" w:rsidRDefault="00634796" w:rsidP="006F335C"/>
        </w:tc>
        <w:tc>
          <w:tcPr>
            <w:tcW w:w="1560" w:type="dxa"/>
          </w:tcPr>
          <w:p w14:paraId="02F71709" w14:textId="77777777" w:rsidR="00634796" w:rsidRDefault="00634796" w:rsidP="006F335C"/>
        </w:tc>
        <w:tc>
          <w:tcPr>
            <w:tcW w:w="1559" w:type="dxa"/>
          </w:tcPr>
          <w:p w14:paraId="5C3B5A8E" w14:textId="77777777" w:rsidR="00634796" w:rsidRDefault="00634796" w:rsidP="006F335C"/>
        </w:tc>
      </w:tr>
      <w:tr w:rsidR="00634796" w14:paraId="4F0AEEE3" w14:textId="77777777" w:rsidTr="006F335C">
        <w:tc>
          <w:tcPr>
            <w:tcW w:w="5500" w:type="dxa"/>
          </w:tcPr>
          <w:p w14:paraId="6E294F15" w14:textId="77777777" w:rsidR="00634796" w:rsidRDefault="00634796" w:rsidP="006F335C"/>
        </w:tc>
        <w:tc>
          <w:tcPr>
            <w:tcW w:w="1730" w:type="dxa"/>
          </w:tcPr>
          <w:p w14:paraId="41CBCEF1" w14:textId="77777777" w:rsidR="00634796" w:rsidRDefault="00634796" w:rsidP="006F335C"/>
        </w:tc>
        <w:tc>
          <w:tcPr>
            <w:tcW w:w="1560" w:type="dxa"/>
          </w:tcPr>
          <w:p w14:paraId="42CEC632" w14:textId="77777777" w:rsidR="00634796" w:rsidRDefault="00634796" w:rsidP="006F335C"/>
        </w:tc>
        <w:tc>
          <w:tcPr>
            <w:tcW w:w="1559" w:type="dxa"/>
          </w:tcPr>
          <w:p w14:paraId="1196536B" w14:textId="77777777" w:rsidR="00634796" w:rsidRDefault="00634796" w:rsidP="006F335C"/>
        </w:tc>
      </w:tr>
      <w:tr w:rsidR="00634796" w14:paraId="24AE7409" w14:textId="77777777" w:rsidTr="006F335C">
        <w:tc>
          <w:tcPr>
            <w:tcW w:w="5500" w:type="dxa"/>
          </w:tcPr>
          <w:p w14:paraId="717B4B16" w14:textId="77777777" w:rsidR="00634796" w:rsidRDefault="00634796" w:rsidP="006F335C"/>
        </w:tc>
        <w:tc>
          <w:tcPr>
            <w:tcW w:w="1730" w:type="dxa"/>
          </w:tcPr>
          <w:p w14:paraId="21FC75EB" w14:textId="77777777" w:rsidR="00634796" w:rsidRDefault="00634796" w:rsidP="006F335C"/>
        </w:tc>
        <w:tc>
          <w:tcPr>
            <w:tcW w:w="1560" w:type="dxa"/>
          </w:tcPr>
          <w:p w14:paraId="6D4473A3" w14:textId="77777777" w:rsidR="00634796" w:rsidRDefault="00634796" w:rsidP="006F335C"/>
        </w:tc>
        <w:tc>
          <w:tcPr>
            <w:tcW w:w="1559" w:type="dxa"/>
          </w:tcPr>
          <w:p w14:paraId="7615280D" w14:textId="77777777" w:rsidR="00634796" w:rsidRDefault="00634796" w:rsidP="006F335C"/>
        </w:tc>
      </w:tr>
      <w:tr w:rsidR="00634796" w14:paraId="31209A64" w14:textId="77777777" w:rsidTr="006F335C">
        <w:tc>
          <w:tcPr>
            <w:tcW w:w="5500" w:type="dxa"/>
          </w:tcPr>
          <w:p w14:paraId="53A633BE" w14:textId="77777777" w:rsidR="00634796" w:rsidRDefault="00634796" w:rsidP="006F335C"/>
        </w:tc>
        <w:tc>
          <w:tcPr>
            <w:tcW w:w="1730" w:type="dxa"/>
          </w:tcPr>
          <w:p w14:paraId="2A1BDBE3" w14:textId="77777777" w:rsidR="00634796" w:rsidRDefault="00634796" w:rsidP="006F335C"/>
        </w:tc>
        <w:tc>
          <w:tcPr>
            <w:tcW w:w="1560" w:type="dxa"/>
          </w:tcPr>
          <w:p w14:paraId="09CF6178" w14:textId="77777777" w:rsidR="00634796" w:rsidRDefault="00634796" w:rsidP="006F335C"/>
        </w:tc>
        <w:tc>
          <w:tcPr>
            <w:tcW w:w="1559" w:type="dxa"/>
          </w:tcPr>
          <w:p w14:paraId="73DAEF70" w14:textId="77777777" w:rsidR="00634796" w:rsidRDefault="00634796" w:rsidP="006F335C"/>
        </w:tc>
      </w:tr>
      <w:tr w:rsidR="00634796" w14:paraId="02A35454" w14:textId="77777777" w:rsidTr="006F335C">
        <w:tc>
          <w:tcPr>
            <w:tcW w:w="5500" w:type="dxa"/>
          </w:tcPr>
          <w:p w14:paraId="4ACFCE29" w14:textId="77777777" w:rsidR="00634796" w:rsidRDefault="00634796" w:rsidP="006F335C"/>
        </w:tc>
        <w:tc>
          <w:tcPr>
            <w:tcW w:w="1730" w:type="dxa"/>
          </w:tcPr>
          <w:p w14:paraId="2124E0F3" w14:textId="77777777" w:rsidR="00634796" w:rsidRDefault="00634796" w:rsidP="006F335C"/>
        </w:tc>
        <w:tc>
          <w:tcPr>
            <w:tcW w:w="1560" w:type="dxa"/>
          </w:tcPr>
          <w:p w14:paraId="1ED68CE4" w14:textId="77777777" w:rsidR="00634796" w:rsidRDefault="00634796" w:rsidP="006F335C"/>
        </w:tc>
        <w:tc>
          <w:tcPr>
            <w:tcW w:w="1559" w:type="dxa"/>
          </w:tcPr>
          <w:p w14:paraId="27E7CCAA" w14:textId="77777777" w:rsidR="00634796" w:rsidRDefault="00634796" w:rsidP="006F335C"/>
        </w:tc>
      </w:tr>
      <w:tr w:rsidR="00634796" w14:paraId="54A67C23" w14:textId="77777777" w:rsidTr="006F335C">
        <w:tc>
          <w:tcPr>
            <w:tcW w:w="5500" w:type="dxa"/>
          </w:tcPr>
          <w:p w14:paraId="4EE6C154" w14:textId="77777777" w:rsidR="00634796" w:rsidRDefault="00634796" w:rsidP="006F335C"/>
        </w:tc>
        <w:tc>
          <w:tcPr>
            <w:tcW w:w="1730" w:type="dxa"/>
          </w:tcPr>
          <w:p w14:paraId="059390CF" w14:textId="77777777" w:rsidR="00634796" w:rsidRDefault="00634796" w:rsidP="006F335C"/>
        </w:tc>
        <w:tc>
          <w:tcPr>
            <w:tcW w:w="1560" w:type="dxa"/>
          </w:tcPr>
          <w:p w14:paraId="0926FECA" w14:textId="77777777" w:rsidR="00634796" w:rsidRDefault="00634796" w:rsidP="006F335C"/>
        </w:tc>
        <w:tc>
          <w:tcPr>
            <w:tcW w:w="1559" w:type="dxa"/>
          </w:tcPr>
          <w:p w14:paraId="38093797" w14:textId="77777777" w:rsidR="00634796" w:rsidRDefault="00634796" w:rsidP="006F335C"/>
        </w:tc>
      </w:tr>
      <w:tr w:rsidR="00634796" w14:paraId="7D3C1CD2" w14:textId="77777777" w:rsidTr="006F335C">
        <w:tc>
          <w:tcPr>
            <w:tcW w:w="5500" w:type="dxa"/>
          </w:tcPr>
          <w:p w14:paraId="11F53438" w14:textId="77777777" w:rsidR="00634796" w:rsidRDefault="00634796" w:rsidP="006F335C"/>
        </w:tc>
        <w:tc>
          <w:tcPr>
            <w:tcW w:w="1730" w:type="dxa"/>
          </w:tcPr>
          <w:p w14:paraId="06E0F23C" w14:textId="77777777" w:rsidR="00634796" w:rsidRDefault="00634796" w:rsidP="006F335C"/>
        </w:tc>
        <w:tc>
          <w:tcPr>
            <w:tcW w:w="1560" w:type="dxa"/>
          </w:tcPr>
          <w:p w14:paraId="7EB98983" w14:textId="77777777" w:rsidR="00634796" w:rsidRDefault="00634796" w:rsidP="006F335C"/>
        </w:tc>
        <w:tc>
          <w:tcPr>
            <w:tcW w:w="1559" w:type="dxa"/>
          </w:tcPr>
          <w:p w14:paraId="2EDD5CC1" w14:textId="77777777" w:rsidR="00634796" w:rsidRDefault="00634796" w:rsidP="006F335C"/>
        </w:tc>
      </w:tr>
      <w:tr w:rsidR="00634796" w14:paraId="29F7B048" w14:textId="77777777" w:rsidTr="006F335C">
        <w:tc>
          <w:tcPr>
            <w:tcW w:w="5500" w:type="dxa"/>
          </w:tcPr>
          <w:p w14:paraId="062A93C9" w14:textId="77777777" w:rsidR="00634796" w:rsidRDefault="00634796" w:rsidP="006F335C">
            <w:r>
              <w:t>...</w:t>
            </w:r>
          </w:p>
        </w:tc>
        <w:tc>
          <w:tcPr>
            <w:tcW w:w="1730" w:type="dxa"/>
          </w:tcPr>
          <w:p w14:paraId="2A744449" w14:textId="77777777" w:rsidR="00634796" w:rsidRDefault="00634796" w:rsidP="006F335C"/>
        </w:tc>
        <w:tc>
          <w:tcPr>
            <w:tcW w:w="1560" w:type="dxa"/>
          </w:tcPr>
          <w:p w14:paraId="496C7C2F" w14:textId="77777777" w:rsidR="00634796" w:rsidRDefault="00634796" w:rsidP="006F335C"/>
        </w:tc>
        <w:tc>
          <w:tcPr>
            <w:tcW w:w="1559" w:type="dxa"/>
          </w:tcPr>
          <w:p w14:paraId="61E504D8" w14:textId="77777777" w:rsidR="00634796" w:rsidRDefault="00634796" w:rsidP="006F335C"/>
        </w:tc>
      </w:tr>
    </w:tbl>
    <w:p w14:paraId="1E327D85" w14:textId="77777777" w:rsidR="00634796" w:rsidRDefault="00634796" w:rsidP="00634796"/>
    <w:p w14:paraId="1206161C" w14:textId="77777777" w:rsidR="00634796" w:rsidRDefault="00634796" w:rsidP="00634796">
      <w:r>
        <w:t>Data</w:t>
      </w:r>
    </w:p>
    <w:p w14:paraId="0E8AEBE5" w14:textId="77777777" w:rsidR="00634796" w:rsidRDefault="00634796" w:rsidP="00634796"/>
    <w:p w14:paraId="02885AC1" w14:textId="77777777" w:rsidR="00634796" w:rsidRDefault="00634796" w:rsidP="00634796">
      <w:r>
        <w:t>Il tutor esterno</w:t>
      </w:r>
    </w:p>
    <w:p w14:paraId="440E582F" w14:textId="77777777" w:rsidR="00634796" w:rsidRDefault="00634796" w:rsidP="00634796"/>
    <w:p w14:paraId="28B0B5B3" w14:textId="77777777" w:rsidR="00634796" w:rsidRDefault="00634796">
      <w:pPr>
        <w:rPr>
          <w:rFonts w:ascii="Times New Roman" w:hAnsi="Times New Roman" w:cs="Times New Roman"/>
          <w:sz w:val="24"/>
          <w:szCs w:val="24"/>
        </w:rPr>
      </w:pPr>
    </w:p>
    <w:p w14:paraId="68C86276" w14:textId="77777777" w:rsidR="00634796" w:rsidRDefault="00634796">
      <w:pPr>
        <w:rPr>
          <w:rFonts w:ascii="Times New Roman" w:hAnsi="Times New Roman" w:cs="Times New Roman"/>
          <w:sz w:val="24"/>
          <w:szCs w:val="24"/>
        </w:rPr>
      </w:pPr>
    </w:p>
    <w:p w14:paraId="56EC6890" w14:textId="77777777" w:rsidR="00634796" w:rsidRDefault="00634796">
      <w:pPr>
        <w:rPr>
          <w:rFonts w:ascii="Times New Roman" w:hAnsi="Times New Roman" w:cs="Times New Roman"/>
          <w:sz w:val="24"/>
          <w:szCs w:val="24"/>
        </w:rPr>
      </w:pPr>
    </w:p>
    <w:tbl>
      <w:tblPr>
        <w:tblpPr w:leftFromText="141" w:rightFromText="141" w:horzAnchor="margin" w:tblpX="-318" w:tblpY="-450"/>
        <w:tblW w:w="10773" w:type="dxa"/>
        <w:tblLayout w:type="fixed"/>
        <w:tblLook w:val="0000" w:firstRow="0" w:lastRow="0" w:firstColumn="0" w:lastColumn="0" w:noHBand="0" w:noVBand="0"/>
      </w:tblPr>
      <w:tblGrid>
        <w:gridCol w:w="679"/>
        <w:gridCol w:w="8504"/>
        <w:gridCol w:w="1273"/>
        <w:gridCol w:w="317"/>
      </w:tblGrid>
      <w:tr w:rsidR="00634796" w:rsidRPr="00675B0E" w14:paraId="4060AF2C" w14:textId="77777777" w:rsidTr="006F335C">
        <w:trPr>
          <w:cantSplit/>
          <w:trHeight w:val="639"/>
        </w:trPr>
        <w:tc>
          <w:tcPr>
            <w:tcW w:w="679" w:type="dxa"/>
          </w:tcPr>
          <w:p w14:paraId="2449BACD" w14:textId="77777777" w:rsidR="00634796" w:rsidRPr="00675B0E" w:rsidRDefault="00634796" w:rsidP="006F335C">
            <w:pPr>
              <w:jc w:val="center"/>
            </w:pPr>
            <w:r w:rsidRPr="00675B0E">
              <w:rPr>
                <w:noProof/>
                <w:lang w:eastAsia="it-IT"/>
              </w:rPr>
              <w:lastRenderedPageBreak/>
              <w:drawing>
                <wp:anchor distT="0" distB="0" distL="114300" distR="114300" simplePos="0" relativeHeight="251668480" behindDoc="0" locked="0" layoutInCell="1" allowOverlap="1" wp14:anchorId="75883107" wp14:editId="04CDD3E8">
                  <wp:simplePos x="0" y="0"/>
                  <wp:positionH relativeFrom="column">
                    <wp:posOffset>-5715</wp:posOffset>
                  </wp:positionH>
                  <wp:positionV relativeFrom="paragraph">
                    <wp:posOffset>405765</wp:posOffset>
                  </wp:positionV>
                  <wp:extent cx="857250" cy="514350"/>
                  <wp:effectExtent l="19050" t="0" r="0" b="0"/>
                  <wp:wrapNone/>
                  <wp:docPr id="1036980997" name="Immagine 1036980997" descr="Descrizione: logo scuol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Descrizione: logo scuola2"/>
                          <pic:cNvPicPr>
                            <a:picLocks noChangeAspect="1" noChangeArrowheads="1"/>
                          </pic:cNvPicPr>
                        </pic:nvPicPr>
                        <pic:blipFill>
                          <a:blip r:embed="rId6" cstate="print"/>
                          <a:srcRect/>
                          <a:stretch>
                            <a:fillRect/>
                          </a:stretch>
                        </pic:blipFill>
                        <pic:spPr bwMode="auto">
                          <a:xfrm>
                            <a:off x="0" y="0"/>
                            <a:ext cx="857250" cy="514350"/>
                          </a:xfrm>
                          <a:prstGeom prst="rect">
                            <a:avLst/>
                          </a:prstGeom>
                          <a:noFill/>
                          <a:ln w="9525">
                            <a:noFill/>
                            <a:miter lim="800000"/>
                            <a:headEnd/>
                            <a:tailEnd/>
                          </a:ln>
                        </pic:spPr>
                      </pic:pic>
                    </a:graphicData>
                  </a:graphic>
                </wp:anchor>
              </w:drawing>
            </w:r>
          </w:p>
        </w:tc>
        <w:tc>
          <w:tcPr>
            <w:tcW w:w="8504" w:type="dxa"/>
          </w:tcPr>
          <w:p w14:paraId="3B901926" w14:textId="77777777" w:rsidR="00634796" w:rsidRPr="00675B0E" w:rsidRDefault="00634796" w:rsidP="006F335C">
            <w:pPr>
              <w:spacing w:before="120"/>
              <w:ind w:left="-1100" w:right="-959"/>
              <w:jc w:val="center"/>
              <w:rPr>
                <w:b/>
              </w:rPr>
            </w:pPr>
            <w:r w:rsidRPr="00675B0E">
              <w:rPr>
                <w:b/>
                <w:noProof/>
                <w:lang w:eastAsia="it-IT"/>
              </w:rPr>
              <w:drawing>
                <wp:anchor distT="0" distB="0" distL="114300" distR="114300" simplePos="0" relativeHeight="251670528" behindDoc="0" locked="0" layoutInCell="1" allowOverlap="1" wp14:anchorId="67471038" wp14:editId="2C46233D">
                  <wp:simplePos x="0" y="0"/>
                  <wp:positionH relativeFrom="column">
                    <wp:posOffset>2012950</wp:posOffset>
                  </wp:positionH>
                  <wp:positionV relativeFrom="paragraph">
                    <wp:posOffset>129540</wp:posOffset>
                  </wp:positionV>
                  <wp:extent cx="1876425" cy="857250"/>
                  <wp:effectExtent l="19050" t="0" r="9525" b="0"/>
                  <wp:wrapNone/>
                  <wp:docPr id="1821080685" name="Immagine 1821080685" descr="Descrizione: Homepage - CIPS - Cinema e Immagini per la Scu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Descrizione: Homepage - CIPS - Cinema e Immagini per la Scuola"/>
                          <pic:cNvPicPr>
                            <a:picLocks noChangeAspect="1" noChangeArrowheads="1"/>
                          </pic:cNvPicPr>
                        </pic:nvPicPr>
                        <pic:blipFill>
                          <a:blip r:embed="rId5" cstate="print"/>
                          <a:srcRect b="18871"/>
                          <a:stretch>
                            <a:fillRect/>
                          </a:stretch>
                        </pic:blipFill>
                        <pic:spPr bwMode="auto">
                          <a:xfrm>
                            <a:off x="0" y="0"/>
                            <a:ext cx="1876425" cy="857250"/>
                          </a:xfrm>
                          <a:prstGeom prst="rect">
                            <a:avLst/>
                          </a:prstGeom>
                          <a:noFill/>
                          <a:ln w="9525">
                            <a:noFill/>
                            <a:miter lim="800000"/>
                            <a:headEnd/>
                            <a:tailEnd/>
                          </a:ln>
                        </pic:spPr>
                      </pic:pic>
                    </a:graphicData>
                  </a:graphic>
                </wp:anchor>
              </w:drawing>
            </w:r>
          </w:p>
          <w:p w14:paraId="22219602" w14:textId="77777777" w:rsidR="00634796" w:rsidRPr="00675B0E" w:rsidRDefault="00634796" w:rsidP="006F335C">
            <w:pPr>
              <w:tabs>
                <w:tab w:val="left" w:pos="4032"/>
              </w:tabs>
              <w:autoSpaceDE w:val="0"/>
              <w:spacing w:after="120"/>
              <w:rPr>
                <w:noProof/>
                <w:lang w:eastAsia="it-IT"/>
              </w:rPr>
            </w:pPr>
          </w:p>
          <w:p w14:paraId="7D847DF9" w14:textId="77777777" w:rsidR="00634796" w:rsidRPr="00675B0E" w:rsidRDefault="00634796" w:rsidP="006F335C">
            <w:pPr>
              <w:autoSpaceDE w:val="0"/>
              <w:jc w:val="center"/>
              <w:rPr>
                <w:b/>
                <w:i/>
                <w:lang w:eastAsia="zh-CN"/>
              </w:rPr>
            </w:pPr>
          </w:p>
          <w:p w14:paraId="375641E1" w14:textId="77777777" w:rsidR="00634796" w:rsidRPr="00675B0E" w:rsidRDefault="00634796" w:rsidP="00634796">
            <w:pPr>
              <w:autoSpaceDE w:val="0"/>
              <w:rPr>
                <w:b/>
                <w:i/>
                <w:lang w:eastAsia="zh-CN"/>
              </w:rPr>
            </w:pPr>
          </w:p>
          <w:p w14:paraId="032A26F0" w14:textId="77777777" w:rsidR="00634796" w:rsidRPr="00675B0E" w:rsidRDefault="00634796" w:rsidP="006F335C">
            <w:pPr>
              <w:autoSpaceDE w:val="0"/>
              <w:ind w:right="-1504"/>
              <w:jc w:val="center"/>
              <w:rPr>
                <w:bCs/>
                <w:lang w:eastAsia="zh-CN"/>
              </w:rPr>
            </w:pPr>
            <w:r w:rsidRPr="00675B0E">
              <w:rPr>
                <w:b/>
                <w:i/>
                <w:lang w:eastAsia="zh-CN"/>
              </w:rPr>
              <w:t>Istituto d’Istruzione Superiore “E. Majorana - A. Cascino”</w:t>
            </w:r>
          </w:p>
          <w:p w14:paraId="032482A2" w14:textId="77777777" w:rsidR="00634796" w:rsidRPr="00675B0E" w:rsidRDefault="00634796" w:rsidP="006F335C">
            <w:pPr>
              <w:jc w:val="center"/>
              <w:rPr>
                <w:bCs/>
              </w:rPr>
            </w:pPr>
            <w:r w:rsidRPr="00675B0E">
              <w:rPr>
                <w:bCs/>
              </w:rPr>
              <w:t>Piazza Sen. Marescalchi, n. 2 – 94015 Piazza Armerina</w:t>
            </w:r>
          </w:p>
          <w:p w14:paraId="2AB4323C" w14:textId="77777777" w:rsidR="00634796" w:rsidRPr="00634796" w:rsidRDefault="00634796" w:rsidP="006F335C">
            <w:pPr>
              <w:pStyle w:val="Titolo4"/>
              <w:spacing w:before="0" w:line="240" w:lineRule="auto"/>
              <w:ind w:right="-675"/>
              <w:jc w:val="center"/>
              <w:rPr>
                <w:rFonts w:ascii="Times New Roman" w:hAnsi="Times New Roman"/>
                <w:b/>
                <w:bCs/>
                <w:i w:val="0"/>
                <w:iCs w:val="0"/>
              </w:rPr>
            </w:pPr>
            <w:r w:rsidRPr="00634796">
              <w:rPr>
                <w:rFonts w:ascii="Times New Roman" w:hAnsi="Times New Roman"/>
                <w:i w:val="0"/>
                <w:iCs w:val="0"/>
              </w:rPr>
              <w:t xml:space="preserve">Tel. 0935/684435 –Sede centrale - Tel. 0935/573726 (Liceo Scientifico) </w:t>
            </w:r>
          </w:p>
          <w:p w14:paraId="5DF7E6CE" w14:textId="77777777" w:rsidR="00634796" w:rsidRPr="00634796" w:rsidRDefault="00634796" w:rsidP="006F335C">
            <w:pPr>
              <w:pStyle w:val="Titolo4"/>
              <w:spacing w:before="0" w:line="240" w:lineRule="auto"/>
              <w:jc w:val="center"/>
              <w:rPr>
                <w:rFonts w:ascii="Times New Roman" w:hAnsi="Times New Roman"/>
                <w:b/>
                <w:i w:val="0"/>
                <w:iCs w:val="0"/>
              </w:rPr>
            </w:pPr>
            <w:r w:rsidRPr="00634796">
              <w:rPr>
                <w:rFonts w:ascii="Times New Roman" w:hAnsi="Times New Roman"/>
                <w:i w:val="0"/>
                <w:iCs w:val="0"/>
              </w:rPr>
              <w:t xml:space="preserve">e-mail: </w:t>
            </w:r>
            <w:hyperlink r:id="rId14" w:history="1">
              <w:r w:rsidRPr="00634796">
                <w:rPr>
                  <w:rStyle w:val="Collegamentoipertestuale"/>
                  <w:rFonts w:ascii="Times New Roman" w:hAnsi="Times New Roman"/>
                  <w:i w:val="0"/>
                  <w:iCs w:val="0"/>
                </w:rPr>
                <w:t>enis00700g@istruzione.it</w:t>
              </w:r>
            </w:hyperlink>
            <w:r w:rsidRPr="00634796">
              <w:rPr>
                <w:rFonts w:ascii="Times New Roman" w:hAnsi="Times New Roman"/>
                <w:i w:val="0"/>
                <w:iCs w:val="0"/>
              </w:rPr>
              <w:t xml:space="preserve"> – pec:</w:t>
            </w:r>
            <w:hyperlink r:id="rId15" w:history="1">
              <w:r w:rsidRPr="00634796">
                <w:rPr>
                  <w:rStyle w:val="Collegamentoipertestuale"/>
                  <w:rFonts w:ascii="Times New Roman" w:hAnsi="Times New Roman"/>
                  <w:i w:val="0"/>
                  <w:iCs w:val="0"/>
                </w:rPr>
                <w:t>enis00700g@pec.istruzione.it</w:t>
              </w:r>
            </w:hyperlink>
          </w:p>
          <w:p w14:paraId="0A5E5C2F" w14:textId="77777777" w:rsidR="00634796" w:rsidRPr="00675B0E" w:rsidRDefault="00634796" w:rsidP="006F335C">
            <w:pPr>
              <w:jc w:val="center"/>
              <w:rPr>
                <w:rStyle w:val="Collegamentoipertestuale"/>
                <w:bCs/>
                <w:lang w:val="en-IE"/>
              </w:rPr>
            </w:pPr>
            <w:r w:rsidRPr="00675B0E">
              <w:rPr>
                <w:bCs/>
              </w:rPr>
              <w:t xml:space="preserve">C.F. 80001140864 - Cod. </w:t>
            </w:r>
            <w:proofErr w:type="spellStart"/>
            <w:r w:rsidRPr="00675B0E">
              <w:rPr>
                <w:bCs/>
              </w:rPr>
              <w:t>Mecc</w:t>
            </w:r>
            <w:proofErr w:type="spellEnd"/>
            <w:r w:rsidRPr="00675B0E">
              <w:rPr>
                <w:bCs/>
              </w:rPr>
              <w:t xml:space="preserve">. </w:t>
            </w:r>
            <w:r w:rsidRPr="00675B0E">
              <w:rPr>
                <w:bCs/>
                <w:lang w:val="en-IE"/>
              </w:rPr>
              <w:t xml:space="preserve">ENIS00700G -  </w:t>
            </w:r>
            <w:hyperlink r:id="rId16" w:history="1">
              <w:r w:rsidRPr="00675B0E">
                <w:rPr>
                  <w:rStyle w:val="Collegamentoipertestuale"/>
                  <w:lang w:val="en-IE"/>
                </w:rPr>
                <w:t>www.majoranacascino.edu.it</w:t>
              </w:r>
            </w:hyperlink>
          </w:p>
          <w:p w14:paraId="61032767" w14:textId="77777777" w:rsidR="00634796" w:rsidRPr="00675B0E" w:rsidRDefault="00634796" w:rsidP="006F335C">
            <w:pPr>
              <w:spacing w:before="120"/>
              <w:ind w:left="-1100" w:right="-959"/>
              <w:jc w:val="center"/>
              <w:rPr>
                <w:b/>
              </w:rPr>
            </w:pPr>
          </w:p>
        </w:tc>
        <w:tc>
          <w:tcPr>
            <w:tcW w:w="1590" w:type="dxa"/>
            <w:gridSpan w:val="2"/>
          </w:tcPr>
          <w:p w14:paraId="510B7A53" w14:textId="77777777" w:rsidR="00634796" w:rsidRPr="00675B0E" w:rsidRDefault="00634796" w:rsidP="006F335C">
            <w:pPr>
              <w:ind w:left="449"/>
            </w:pPr>
            <w:r w:rsidRPr="00675B0E">
              <w:rPr>
                <w:noProof/>
                <w:lang w:eastAsia="it-IT"/>
              </w:rPr>
              <w:drawing>
                <wp:anchor distT="0" distB="0" distL="114300" distR="114300" simplePos="0" relativeHeight="251669504" behindDoc="0" locked="0" layoutInCell="1" allowOverlap="1" wp14:anchorId="19C2AE68" wp14:editId="5CA99E0D">
                  <wp:simplePos x="0" y="0"/>
                  <wp:positionH relativeFrom="column">
                    <wp:posOffset>127635</wp:posOffset>
                  </wp:positionH>
                  <wp:positionV relativeFrom="paragraph">
                    <wp:posOffset>405765</wp:posOffset>
                  </wp:positionV>
                  <wp:extent cx="561975" cy="466725"/>
                  <wp:effectExtent l="19050" t="0" r="9525" b="0"/>
                  <wp:wrapNone/>
                  <wp:docPr id="512514803" name="Immagine 512514803" descr="Descrizione: bandi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Descrizione: bandiera"/>
                          <pic:cNvPicPr>
                            <a:picLocks noChangeAspect="1" noChangeArrowheads="1"/>
                          </pic:cNvPicPr>
                        </pic:nvPicPr>
                        <pic:blipFill>
                          <a:blip r:embed="rId7" cstate="print"/>
                          <a:srcRect/>
                          <a:stretch>
                            <a:fillRect/>
                          </a:stretch>
                        </pic:blipFill>
                        <pic:spPr bwMode="auto">
                          <a:xfrm>
                            <a:off x="0" y="0"/>
                            <a:ext cx="561975" cy="466725"/>
                          </a:xfrm>
                          <a:prstGeom prst="rect">
                            <a:avLst/>
                          </a:prstGeom>
                          <a:noFill/>
                          <a:ln w="9525">
                            <a:noFill/>
                            <a:miter lim="800000"/>
                            <a:headEnd/>
                            <a:tailEnd/>
                          </a:ln>
                        </pic:spPr>
                      </pic:pic>
                    </a:graphicData>
                  </a:graphic>
                </wp:anchor>
              </w:drawing>
            </w:r>
          </w:p>
        </w:tc>
      </w:tr>
      <w:tr w:rsidR="00634796" w:rsidRPr="00675B0E" w14:paraId="7D8E3986" w14:textId="77777777" w:rsidTr="006F335C">
        <w:tblPrEx>
          <w:tblBorders>
            <w:top w:val="double" w:sz="4" w:space="0" w:color="auto"/>
            <w:left w:val="double" w:sz="4" w:space="0" w:color="auto"/>
            <w:bottom w:val="double" w:sz="4" w:space="0" w:color="auto"/>
            <w:right w:val="double" w:sz="4" w:space="0" w:color="auto"/>
            <w:insideH w:val="single" w:sz="4" w:space="0" w:color="808080"/>
            <w:insideV w:val="single" w:sz="4" w:space="0" w:color="C0C0C0"/>
          </w:tblBorders>
        </w:tblPrEx>
        <w:trPr>
          <w:gridAfter w:val="1"/>
          <w:wAfter w:w="317" w:type="dxa"/>
          <w:cantSplit/>
          <w:trHeight w:val="345"/>
        </w:trPr>
        <w:tc>
          <w:tcPr>
            <w:tcW w:w="10456" w:type="dxa"/>
            <w:gridSpan w:val="3"/>
          </w:tcPr>
          <w:p w14:paraId="582D0FD6" w14:textId="77777777" w:rsidR="00634796" w:rsidRPr="00675B0E" w:rsidRDefault="00634796" w:rsidP="006F335C">
            <w:pPr>
              <w:spacing w:before="20" w:after="20"/>
              <w:jc w:val="center"/>
              <w:rPr>
                <w:b/>
              </w:rPr>
            </w:pPr>
            <w:r w:rsidRPr="00675B0E">
              <w:rPr>
                <w:b/>
              </w:rPr>
              <w:t>CERTIFICATO DELLE COMPETENZE ACQUISITE NEL P.C.T.O.</w:t>
            </w:r>
          </w:p>
          <w:p w14:paraId="53C57150" w14:textId="77777777" w:rsidR="00634796" w:rsidRPr="00675B0E" w:rsidRDefault="00634796" w:rsidP="006F335C">
            <w:pPr>
              <w:spacing w:before="20" w:after="20"/>
              <w:jc w:val="center"/>
              <w:rPr>
                <w:b/>
              </w:rPr>
            </w:pPr>
            <w:r w:rsidRPr="00675B0E">
              <w:rPr>
                <w:b/>
              </w:rPr>
              <w:t>(Titolo del percorso)</w:t>
            </w:r>
          </w:p>
          <w:p w14:paraId="5898EB78" w14:textId="77777777" w:rsidR="00634796" w:rsidRPr="00675B0E" w:rsidRDefault="00634796" w:rsidP="006F335C">
            <w:pPr>
              <w:spacing w:before="20" w:after="20"/>
              <w:jc w:val="center"/>
            </w:pPr>
          </w:p>
        </w:tc>
      </w:tr>
    </w:tbl>
    <w:p w14:paraId="5441CF33" w14:textId="77777777" w:rsidR="00634796" w:rsidRPr="00675B0E" w:rsidRDefault="00634796" w:rsidP="00634796"/>
    <w:tbl>
      <w:tblPr>
        <w:tblpPr w:leftFromText="141" w:rightFromText="141" w:vertAnchor="page" w:horzAnchor="margin" w:tblpX="-318" w:tblpY="5716"/>
        <w:tblW w:w="10456" w:type="dxa"/>
        <w:tblBorders>
          <w:top w:val="double" w:sz="4" w:space="0" w:color="auto"/>
          <w:left w:val="double" w:sz="4" w:space="0" w:color="auto"/>
          <w:bottom w:val="double" w:sz="4" w:space="0" w:color="auto"/>
          <w:right w:val="double" w:sz="4" w:space="0" w:color="auto"/>
          <w:insideH w:val="single" w:sz="4" w:space="0" w:color="808080"/>
          <w:insideV w:val="single" w:sz="4" w:space="0" w:color="C0C0C0"/>
        </w:tblBorders>
        <w:tblLayout w:type="fixed"/>
        <w:tblLook w:val="0000" w:firstRow="0" w:lastRow="0" w:firstColumn="0" w:lastColumn="0" w:noHBand="0" w:noVBand="0"/>
      </w:tblPr>
      <w:tblGrid>
        <w:gridCol w:w="10456"/>
      </w:tblGrid>
      <w:tr w:rsidR="00634796" w:rsidRPr="00675B0E" w14:paraId="2EB3074D" w14:textId="77777777" w:rsidTr="006F335C">
        <w:tc>
          <w:tcPr>
            <w:tcW w:w="10456" w:type="dxa"/>
          </w:tcPr>
          <w:p w14:paraId="7BB6CBBD" w14:textId="77777777" w:rsidR="00634796" w:rsidRPr="00675B0E" w:rsidRDefault="00634796" w:rsidP="006F335C">
            <w:pPr>
              <w:spacing w:before="20" w:after="20"/>
              <w:jc w:val="center"/>
            </w:pPr>
            <w:r w:rsidRPr="00675B0E">
              <w:t>2. Attività svolta (sintetica descrizione delle attività) e n. ore</w:t>
            </w:r>
          </w:p>
        </w:tc>
      </w:tr>
      <w:tr w:rsidR="00634796" w:rsidRPr="00675B0E" w14:paraId="1CBE298E" w14:textId="77777777" w:rsidTr="006F335C">
        <w:trPr>
          <w:cantSplit/>
          <w:trHeight w:val="345"/>
        </w:trPr>
        <w:tc>
          <w:tcPr>
            <w:tcW w:w="10456" w:type="dxa"/>
          </w:tcPr>
          <w:p w14:paraId="252BCF58" w14:textId="77777777" w:rsidR="00634796" w:rsidRPr="00675B0E" w:rsidRDefault="00634796" w:rsidP="006F335C">
            <w:pPr>
              <w:spacing w:before="60" w:after="60"/>
              <w:jc w:val="center"/>
              <w:rPr>
                <w:b/>
              </w:rPr>
            </w:pPr>
          </w:p>
        </w:tc>
      </w:tr>
    </w:tbl>
    <w:p w14:paraId="464CE41C" w14:textId="77777777" w:rsidR="00634796" w:rsidRPr="00675B0E" w:rsidRDefault="00634796" w:rsidP="00634796"/>
    <w:tbl>
      <w:tblPr>
        <w:tblpPr w:leftFromText="141" w:rightFromText="141" w:vertAnchor="page" w:horzAnchor="margin" w:tblpXSpec="center" w:tblpY="7066"/>
        <w:tblW w:w="10314" w:type="dxa"/>
        <w:tblBorders>
          <w:top w:val="double" w:sz="4" w:space="0" w:color="auto"/>
          <w:left w:val="double" w:sz="4" w:space="0" w:color="auto"/>
          <w:bottom w:val="double" w:sz="4" w:space="0" w:color="auto"/>
          <w:right w:val="double" w:sz="4" w:space="0" w:color="auto"/>
          <w:insideH w:val="single" w:sz="4" w:space="0" w:color="808080"/>
          <w:insideV w:val="single" w:sz="4" w:space="0" w:color="C0C0C0"/>
        </w:tblBorders>
        <w:tblLayout w:type="fixed"/>
        <w:tblLook w:val="0000" w:firstRow="0" w:lastRow="0" w:firstColumn="0" w:lastColumn="0" w:noHBand="0" w:noVBand="0"/>
      </w:tblPr>
      <w:tblGrid>
        <w:gridCol w:w="10314"/>
      </w:tblGrid>
      <w:tr w:rsidR="00634796" w:rsidRPr="00675B0E" w14:paraId="640306DC" w14:textId="77777777" w:rsidTr="006F335C">
        <w:tc>
          <w:tcPr>
            <w:tcW w:w="10314" w:type="dxa"/>
          </w:tcPr>
          <w:p w14:paraId="0ED7D081" w14:textId="77777777" w:rsidR="00634796" w:rsidRPr="00675B0E" w:rsidRDefault="00634796" w:rsidP="006F335C">
            <w:pPr>
              <w:spacing w:before="40" w:after="40"/>
              <w:jc w:val="center"/>
            </w:pPr>
            <w:r w:rsidRPr="00675B0E">
              <w:t>3. Nome dell’Ente Esterno</w:t>
            </w:r>
          </w:p>
          <w:p w14:paraId="08669F89" w14:textId="77777777" w:rsidR="00634796" w:rsidRPr="00675B0E" w:rsidRDefault="00634796" w:rsidP="006F335C">
            <w:pPr>
              <w:spacing w:before="20" w:after="20"/>
              <w:jc w:val="center"/>
            </w:pPr>
          </w:p>
        </w:tc>
      </w:tr>
      <w:tr w:rsidR="00634796" w:rsidRPr="00675B0E" w14:paraId="078540C5" w14:textId="77777777" w:rsidTr="006F335C">
        <w:trPr>
          <w:cantSplit/>
          <w:trHeight w:val="345"/>
        </w:trPr>
        <w:tc>
          <w:tcPr>
            <w:tcW w:w="10314" w:type="dxa"/>
          </w:tcPr>
          <w:p w14:paraId="632B19AF" w14:textId="77777777" w:rsidR="00634796" w:rsidRPr="00675B0E" w:rsidRDefault="00634796" w:rsidP="006F335C">
            <w:pPr>
              <w:spacing w:before="20" w:after="20"/>
              <w:jc w:val="center"/>
            </w:pPr>
          </w:p>
        </w:tc>
      </w:tr>
    </w:tbl>
    <w:p w14:paraId="1E127227" w14:textId="77777777" w:rsidR="00634796" w:rsidRPr="00675B0E" w:rsidRDefault="00634796" w:rsidP="00634796"/>
    <w:p w14:paraId="44B1F891" w14:textId="77777777" w:rsidR="00634796" w:rsidRPr="00675B0E" w:rsidRDefault="00634796" w:rsidP="00634796"/>
    <w:tbl>
      <w:tblPr>
        <w:tblW w:w="10416" w:type="dxa"/>
        <w:tblInd w:w="-318" w:type="dxa"/>
        <w:tblBorders>
          <w:top w:val="double" w:sz="4" w:space="0" w:color="auto"/>
          <w:left w:val="double" w:sz="4" w:space="0" w:color="auto"/>
          <w:bottom w:val="double" w:sz="4" w:space="0" w:color="auto"/>
          <w:right w:val="double" w:sz="4" w:space="0" w:color="auto"/>
          <w:insideH w:val="single" w:sz="4" w:space="0" w:color="808080"/>
          <w:insideV w:val="single" w:sz="4" w:space="0" w:color="C0C0C0"/>
        </w:tblBorders>
        <w:tblLayout w:type="fixed"/>
        <w:tblLook w:val="0000" w:firstRow="0" w:lastRow="0" w:firstColumn="0" w:lastColumn="0" w:noHBand="0" w:noVBand="0"/>
      </w:tblPr>
      <w:tblGrid>
        <w:gridCol w:w="10416"/>
      </w:tblGrid>
      <w:tr w:rsidR="00634796" w:rsidRPr="00675B0E" w14:paraId="73BE5E28" w14:textId="77777777" w:rsidTr="006F335C">
        <w:tc>
          <w:tcPr>
            <w:tcW w:w="10416" w:type="dxa"/>
          </w:tcPr>
          <w:p w14:paraId="7A99A791" w14:textId="77777777" w:rsidR="00634796" w:rsidRPr="00675B0E" w:rsidRDefault="00634796" w:rsidP="006F335C">
            <w:pPr>
              <w:spacing w:before="20" w:after="20"/>
              <w:jc w:val="center"/>
            </w:pPr>
            <w:r w:rsidRPr="00675B0E">
              <w:t>Cognome e nome dello studente</w:t>
            </w:r>
          </w:p>
        </w:tc>
      </w:tr>
      <w:tr w:rsidR="00634796" w:rsidRPr="00675B0E" w14:paraId="51140CDF" w14:textId="77777777" w:rsidTr="006F335C">
        <w:trPr>
          <w:trHeight w:val="341"/>
        </w:trPr>
        <w:tc>
          <w:tcPr>
            <w:tcW w:w="10416" w:type="dxa"/>
          </w:tcPr>
          <w:p w14:paraId="692F27BA" w14:textId="77777777" w:rsidR="00634796" w:rsidRPr="00675B0E" w:rsidRDefault="00634796" w:rsidP="006F335C">
            <w:pPr>
              <w:spacing w:before="60" w:after="60"/>
              <w:jc w:val="center"/>
            </w:pPr>
          </w:p>
        </w:tc>
      </w:tr>
      <w:tr w:rsidR="00634796" w:rsidRPr="00675B0E" w14:paraId="1986E726" w14:textId="77777777" w:rsidTr="006F335C">
        <w:trPr>
          <w:trHeight w:val="213"/>
        </w:trPr>
        <w:tc>
          <w:tcPr>
            <w:tcW w:w="10416" w:type="dxa"/>
          </w:tcPr>
          <w:p w14:paraId="093E9BFC" w14:textId="77777777" w:rsidR="00634796" w:rsidRPr="00675B0E" w:rsidRDefault="00634796" w:rsidP="006F335C">
            <w:pPr>
              <w:spacing w:before="40"/>
            </w:pPr>
          </w:p>
          <w:p w14:paraId="41F2C546" w14:textId="77777777" w:rsidR="00634796" w:rsidRPr="00675B0E" w:rsidRDefault="00634796" w:rsidP="006F335C">
            <w:pPr>
              <w:spacing w:before="40"/>
            </w:pPr>
            <w:r w:rsidRPr="00675B0E">
              <w:t>Nato a………………………</w:t>
            </w:r>
            <w:proofErr w:type="gramStart"/>
            <w:r w:rsidRPr="00675B0E">
              <w:t>…….</w:t>
            </w:r>
            <w:proofErr w:type="gramEnd"/>
            <w:r w:rsidRPr="00675B0E">
              <w:t>.il…………………………… classe………..…indirizzo………………..</w:t>
            </w:r>
          </w:p>
        </w:tc>
      </w:tr>
    </w:tbl>
    <w:p w14:paraId="675E52AD" w14:textId="77777777" w:rsidR="00634796" w:rsidRPr="00675B0E" w:rsidRDefault="00634796" w:rsidP="00634796"/>
    <w:tbl>
      <w:tblPr>
        <w:tblStyle w:val="Grigliatabella"/>
        <w:tblW w:w="10349" w:type="dxa"/>
        <w:tblInd w:w="-318" w:type="dxa"/>
        <w:tblLayout w:type="fixed"/>
        <w:tblLook w:val="04A0" w:firstRow="1" w:lastRow="0" w:firstColumn="1" w:lastColumn="0" w:noHBand="0" w:noVBand="1"/>
      </w:tblPr>
      <w:tblGrid>
        <w:gridCol w:w="5529"/>
        <w:gridCol w:w="1560"/>
        <w:gridCol w:w="1701"/>
        <w:gridCol w:w="1559"/>
      </w:tblGrid>
      <w:tr w:rsidR="00634796" w:rsidRPr="00675B0E" w14:paraId="34090B71" w14:textId="77777777" w:rsidTr="006F335C">
        <w:tc>
          <w:tcPr>
            <w:tcW w:w="5529" w:type="dxa"/>
            <w:vMerge w:val="restart"/>
          </w:tcPr>
          <w:p w14:paraId="2896A7B1" w14:textId="77777777" w:rsidR="00634796" w:rsidRPr="00675B0E" w:rsidRDefault="00634796" w:rsidP="006F335C">
            <w:pPr>
              <w:rPr>
                <w:b/>
              </w:rPr>
            </w:pPr>
            <w:r w:rsidRPr="00675B0E">
              <w:rPr>
                <w:b/>
              </w:rPr>
              <w:t xml:space="preserve">COMPETENZE ORIENTATIVE GENERALI </w:t>
            </w:r>
          </w:p>
          <w:p w14:paraId="36ABF9E8" w14:textId="77777777" w:rsidR="00634796" w:rsidRPr="00675B0E" w:rsidRDefault="00634796" w:rsidP="006F335C">
            <w:r w:rsidRPr="00675B0E">
              <w:t>Life skills</w:t>
            </w:r>
          </w:p>
          <w:p w14:paraId="7E9F137E" w14:textId="77777777" w:rsidR="00634796" w:rsidRDefault="00634796" w:rsidP="00634796">
            <w:pPr>
              <w:pStyle w:val="Paragrafoelenco"/>
              <w:numPr>
                <w:ilvl w:val="0"/>
                <w:numId w:val="21"/>
              </w:numPr>
              <w:rPr>
                <w:b/>
              </w:rPr>
            </w:pPr>
            <w:r w:rsidRPr="00675B0E">
              <w:rPr>
                <w:b/>
              </w:rPr>
              <w:t>emotive; B) relazionali; C) cognitive</w:t>
            </w:r>
          </w:p>
          <w:p w14:paraId="37BBBD4A" w14:textId="77777777" w:rsidR="00634796" w:rsidRPr="00675B0E" w:rsidRDefault="00634796" w:rsidP="006F335C">
            <w:pPr>
              <w:pStyle w:val="Paragrafoelenco"/>
              <w:ind w:left="405"/>
              <w:rPr>
                <w:b/>
              </w:rPr>
            </w:pPr>
          </w:p>
          <w:p w14:paraId="385984BE" w14:textId="77777777" w:rsidR="00634796" w:rsidRDefault="00634796" w:rsidP="006F335C">
            <w:r w:rsidRPr="00675B0E">
              <w:t>Lo studente è in grado di</w:t>
            </w:r>
          </w:p>
          <w:p w14:paraId="5D464417" w14:textId="77777777" w:rsidR="00634796" w:rsidRPr="00675B0E" w:rsidRDefault="00634796" w:rsidP="006F335C"/>
        </w:tc>
        <w:tc>
          <w:tcPr>
            <w:tcW w:w="4820" w:type="dxa"/>
            <w:gridSpan w:val="3"/>
          </w:tcPr>
          <w:p w14:paraId="6BAF02BD" w14:textId="77777777" w:rsidR="00634796" w:rsidRPr="00675B0E" w:rsidRDefault="00634796" w:rsidP="006F335C">
            <w:pPr>
              <w:jc w:val="center"/>
              <w:rPr>
                <w:b/>
              </w:rPr>
            </w:pPr>
            <w:r w:rsidRPr="00675B0E">
              <w:rPr>
                <w:b/>
              </w:rPr>
              <w:t>LIVELLO DI COMPETENZE</w:t>
            </w:r>
          </w:p>
        </w:tc>
      </w:tr>
      <w:tr w:rsidR="00634796" w:rsidRPr="00675B0E" w14:paraId="2ACE3262" w14:textId="77777777" w:rsidTr="006F335C">
        <w:tc>
          <w:tcPr>
            <w:tcW w:w="5529" w:type="dxa"/>
            <w:vMerge/>
          </w:tcPr>
          <w:p w14:paraId="5A08AE6A" w14:textId="77777777" w:rsidR="00634796" w:rsidRPr="00675B0E" w:rsidRDefault="00634796" w:rsidP="006F335C"/>
        </w:tc>
        <w:tc>
          <w:tcPr>
            <w:tcW w:w="1560" w:type="dxa"/>
          </w:tcPr>
          <w:p w14:paraId="1A17F379" w14:textId="77777777" w:rsidR="00634796" w:rsidRPr="00675B0E" w:rsidRDefault="00634796" w:rsidP="006F335C">
            <w:r w:rsidRPr="00675B0E">
              <w:t>Base</w:t>
            </w:r>
          </w:p>
        </w:tc>
        <w:tc>
          <w:tcPr>
            <w:tcW w:w="1701" w:type="dxa"/>
          </w:tcPr>
          <w:p w14:paraId="23E43011" w14:textId="77777777" w:rsidR="00634796" w:rsidRPr="00675B0E" w:rsidRDefault="00634796" w:rsidP="006F335C">
            <w:r w:rsidRPr="00675B0E">
              <w:t>Intermedio</w:t>
            </w:r>
          </w:p>
        </w:tc>
        <w:tc>
          <w:tcPr>
            <w:tcW w:w="1559" w:type="dxa"/>
          </w:tcPr>
          <w:p w14:paraId="0414BE1E" w14:textId="77777777" w:rsidR="00634796" w:rsidRPr="00675B0E" w:rsidRDefault="00634796" w:rsidP="006F335C">
            <w:r w:rsidRPr="00675B0E">
              <w:t>Avanzato</w:t>
            </w:r>
          </w:p>
        </w:tc>
      </w:tr>
      <w:tr w:rsidR="00634796" w:rsidRPr="00675B0E" w14:paraId="3B287D44" w14:textId="77777777" w:rsidTr="006F335C">
        <w:tc>
          <w:tcPr>
            <w:tcW w:w="5529" w:type="dxa"/>
          </w:tcPr>
          <w:p w14:paraId="436F96E5" w14:textId="77777777" w:rsidR="00634796" w:rsidRPr="00675B0E" w:rsidRDefault="00634796" w:rsidP="006F335C">
            <w:r w:rsidRPr="00675B0E">
              <w:t xml:space="preserve"> - riflettere su </w:t>
            </w:r>
            <w:proofErr w:type="gramStart"/>
            <w:r w:rsidRPr="00675B0E">
              <w:t>se</w:t>
            </w:r>
            <w:proofErr w:type="gramEnd"/>
            <w:r w:rsidRPr="00675B0E">
              <w:t xml:space="preserve"> stesso e individuare le proprie attitudini</w:t>
            </w:r>
          </w:p>
          <w:p w14:paraId="2AFC98FF" w14:textId="77777777" w:rsidR="00634796" w:rsidRPr="00675B0E" w:rsidRDefault="00634796" w:rsidP="006F335C">
            <w:pPr>
              <w:pStyle w:val="Paragrafoelenco"/>
              <w:rPr>
                <w:lang w:val="en-GB"/>
              </w:rPr>
            </w:pPr>
          </w:p>
        </w:tc>
        <w:tc>
          <w:tcPr>
            <w:tcW w:w="1560" w:type="dxa"/>
          </w:tcPr>
          <w:p w14:paraId="37864541" w14:textId="77777777" w:rsidR="00634796" w:rsidRPr="00675B0E" w:rsidRDefault="00634796" w:rsidP="006F335C"/>
        </w:tc>
        <w:tc>
          <w:tcPr>
            <w:tcW w:w="1701" w:type="dxa"/>
          </w:tcPr>
          <w:p w14:paraId="351BA78E" w14:textId="77777777" w:rsidR="00634796" w:rsidRPr="00675B0E" w:rsidRDefault="00634796" w:rsidP="006F335C"/>
        </w:tc>
        <w:tc>
          <w:tcPr>
            <w:tcW w:w="1559" w:type="dxa"/>
          </w:tcPr>
          <w:p w14:paraId="00F7BD5E" w14:textId="77777777" w:rsidR="00634796" w:rsidRPr="00675B0E" w:rsidRDefault="00634796" w:rsidP="006F335C"/>
        </w:tc>
      </w:tr>
      <w:tr w:rsidR="00634796" w:rsidRPr="00675B0E" w14:paraId="06F1F14E" w14:textId="77777777" w:rsidTr="006F335C">
        <w:tc>
          <w:tcPr>
            <w:tcW w:w="5529" w:type="dxa"/>
          </w:tcPr>
          <w:p w14:paraId="1B5A6370" w14:textId="77777777" w:rsidR="00634796" w:rsidRPr="00675B0E" w:rsidRDefault="00634796" w:rsidP="006F335C">
            <w:r w:rsidRPr="00675B0E">
              <w:t xml:space="preserve"> - gestire le emozioni, la complessità e lo stress</w:t>
            </w:r>
          </w:p>
          <w:p w14:paraId="75A5746F" w14:textId="77777777" w:rsidR="00634796" w:rsidRPr="00675B0E" w:rsidRDefault="00634796" w:rsidP="006F335C">
            <w:pPr>
              <w:pStyle w:val="Paragrafoelenco"/>
            </w:pPr>
          </w:p>
        </w:tc>
        <w:tc>
          <w:tcPr>
            <w:tcW w:w="1560" w:type="dxa"/>
          </w:tcPr>
          <w:p w14:paraId="6770C1BB" w14:textId="77777777" w:rsidR="00634796" w:rsidRPr="00675B0E" w:rsidRDefault="00634796" w:rsidP="006F335C"/>
        </w:tc>
        <w:tc>
          <w:tcPr>
            <w:tcW w:w="1701" w:type="dxa"/>
          </w:tcPr>
          <w:p w14:paraId="6BC50310" w14:textId="77777777" w:rsidR="00634796" w:rsidRPr="00675B0E" w:rsidRDefault="00634796" w:rsidP="006F335C"/>
        </w:tc>
        <w:tc>
          <w:tcPr>
            <w:tcW w:w="1559" w:type="dxa"/>
          </w:tcPr>
          <w:p w14:paraId="00137EBE" w14:textId="77777777" w:rsidR="00634796" w:rsidRPr="00675B0E" w:rsidRDefault="00634796" w:rsidP="006F335C"/>
        </w:tc>
      </w:tr>
      <w:tr w:rsidR="00634796" w:rsidRPr="00675B0E" w14:paraId="72AC4094" w14:textId="77777777" w:rsidTr="006F335C">
        <w:tc>
          <w:tcPr>
            <w:tcW w:w="5529" w:type="dxa"/>
          </w:tcPr>
          <w:p w14:paraId="0AC2EC3F" w14:textId="77777777" w:rsidR="00634796" w:rsidRPr="00675B0E" w:rsidRDefault="00634796" w:rsidP="006F335C">
            <w:pPr>
              <w:pStyle w:val="Paragrafoelenco"/>
              <w:ind w:left="34"/>
              <w:rPr>
                <w:lang w:val="en-GB"/>
              </w:rPr>
            </w:pPr>
            <w:r w:rsidRPr="00675B0E">
              <w:rPr>
                <w:lang w:val="en-GB"/>
              </w:rPr>
              <w:t xml:space="preserve">- </w:t>
            </w:r>
            <w:proofErr w:type="spellStart"/>
            <w:r w:rsidRPr="00675B0E">
              <w:rPr>
                <w:lang w:val="en-GB"/>
              </w:rPr>
              <w:t>lavorare</w:t>
            </w:r>
            <w:proofErr w:type="spellEnd"/>
            <w:r w:rsidRPr="00675B0E">
              <w:rPr>
                <w:lang w:val="en-GB"/>
              </w:rPr>
              <w:t xml:space="preserve"> </w:t>
            </w:r>
            <w:proofErr w:type="spellStart"/>
            <w:r w:rsidRPr="00675B0E">
              <w:rPr>
                <w:lang w:val="en-GB"/>
              </w:rPr>
              <w:t>sia</w:t>
            </w:r>
            <w:proofErr w:type="spellEnd"/>
            <w:r w:rsidRPr="00675B0E">
              <w:rPr>
                <w:lang w:val="en-GB"/>
              </w:rPr>
              <w:t xml:space="preserve"> in </w:t>
            </w:r>
            <w:proofErr w:type="spellStart"/>
            <w:r w:rsidRPr="00675B0E">
              <w:rPr>
                <w:lang w:val="en-GB"/>
              </w:rPr>
              <w:t>modalità</w:t>
            </w:r>
            <w:proofErr w:type="spellEnd"/>
            <w:r w:rsidRPr="00675B0E">
              <w:rPr>
                <w:lang w:val="en-GB"/>
              </w:rPr>
              <w:t xml:space="preserve"> </w:t>
            </w:r>
            <w:proofErr w:type="spellStart"/>
            <w:r w:rsidRPr="00675B0E">
              <w:rPr>
                <w:lang w:val="en-GB"/>
              </w:rPr>
              <w:t>collaborativa</w:t>
            </w:r>
            <w:proofErr w:type="spellEnd"/>
            <w:r w:rsidRPr="00675B0E">
              <w:rPr>
                <w:lang w:val="en-GB"/>
              </w:rPr>
              <w:t xml:space="preserve"> in </w:t>
            </w:r>
            <w:proofErr w:type="spellStart"/>
            <w:r w:rsidRPr="00675B0E">
              <w:rPr>
                <w:lang w:val="en-GB"/>
              </w:rPr>
              <w:t>gruppo</w:t>
            </w:r>
            <w:proofErr w:type="spellEnd"/>
            <w:r w:rsidRPr="00675B0E">
              <w:rPr>
                <w:lang w:val="en-GB"/>
              </w:rPr>
              <w:t xml:space="preserve"> </w:t>
            </w:r>
            <w:proofErr w:type="spellStart"/>
            <w:r w:rsidRPr="00675B0E">
              <w:rPr>
                <w:lang w:val="en-GB"/>
              </w:rPr>
              <w:t>sia</w:t>
            </w:r>
            <w:proofErr w:type="spellEnd"/>
            <w:r w:rsidRPr="00675B0E">
              <w:rPr>
                <w:lang w:val="en-GB"/>
              </w:rPr>
              <w:t xml:space="preserve"> in </w:t>
            </w:r>
            <w:proofErr w:type="spellStart"/>
            <w:r w:rsidRPr="00675B0E">
              <w:rPr>
                <w:lang w:val="en-GB"/>
              </w:rPr>
              <w:t>maniera</w:t>
            </w:r>
            <w:proofErr w:type="spellEnd"/>
            <w:r w:rsidRPr="00675B0E">
              <w:rPr>
                <w:lang w:val="en-GB"/>
              </w:rPr>
              <w:t xml:space="preserve"> </w:t>
            </w:r>
            <w:proofErr w:type="spellStart"/>
            <w:r w:rsidRPr="00675B0E">
              <w:rPr>
                <w:lang w:val="en-GB"/>
              </w:rPr>
              <w:t>autonoma</w:t>
            </w:r>
            <w:proofErr w:type="spellEnd"/>
            <w:r w:rsidRPr="00675B0E">
              <w:rPr>
                <w:lang w:val="en-GB"/>
              </w:rPr>
              <w:t xml:space="preserve"> </w:t>
            </w:r>
          </w:p>
          <w:p w14:paraId="72EDE2C7" w14:textId="77777777" w:rsidR="00634796" w:rsidRPr="00675B0E" w:rsidRDefault="00634796" w:rsidP="006F335C">
            <w:pPr>
              <w:pStyle w:val="Paragrafoelenco"/>
              <w:ind w:left="34"/>
            </w:pPr>
          </w:p>
        </w:tc>
        <w:tc>
          <w:tcPr>
            <w:tcW w:w="1560" w:type="dxa"/>
          </w:tcPr>
          <w:p w14:paraId="2B21D54A" w14:textId="77777777" w:rsidR="00634796" w:rsidRPr="00675B0E" w:rsidRDefault="00634796" w:rsidP="006F335C"/>
        </w:tc>
        <w:tc>
          <w:tcPr>
            <w:tcW w:w="1701" w:type="dxa"/>
          </w:tcPr>
          <w:p w14:paraId="4C0035FF" w14:textId="77777777" w:rsidR="00634796" w:rsidRPr="00675B0E" w:rsidRDefault="00634796" w:rsidP="006F335C"/>
        </w:tc>
        <w:tc>
          <w:tcPr>
            <w:tcW w:w="1559" w:type="dxa"/>
          </w:tcPr>
          <w:p w14:paraId="3F2467BB" w14:textId="77777777" w:rsidR="00634796" w:rsidRPr="00675B0E" w:rsidRDefault="00634796" w:rsidP="006F335C"/>
        </w:tc>
      </w:tr>
      <w:tr w:rsidR="00634796" w:rsidRPr="00675B0E" w14:paraId="2680CF51" w14:textId="77777777" w:rsidTr="006F335C">
        <w:tc>
          <w:tcPr>
            <w:tcW w:w="5529" w:type="dxa"/>
          </w:tcPr>
          <w:p w14:paraId="55367130" w14:textId="77777777" w:rsidR="00634796" w:rsidRPr="00675B0E" w:rsidRDefault="00634796" w:rsidP="006F335C">
            <w:pPr>
              <w:pStyle w:val="Paragrafoelenco"/>
              <w:ind w:left="34"/>
              <w:rPr>
                <w:lang w:val="en-GB"/>
              </w:rPr>
            </w:pPr>
            <w:r w:rsidRPr="00675B0E">
              <w:rPr>
                <w:lang w:val="en-GB"/>
              </w:rPr>
              <w:t xml:space="preserve">- </w:t>
            </w:r>
            <w:proofErr w:type="spellStart"/>
            <w:r w:rsidRPr="00675B0E">
              <w:rPr>
                <w:lang w:val="en-GB"/>
              </w:rPr>
              <w:t>gestire</w:t>
            </w:r>
            <w:proofErr w:type="spellEnd"/>
            <w:r w:rsidRPr="00675B0E">
              <w:rPr>
                <w:lang w:val="en-GB"/>
              </w:rPr>
              <w:t xml:space="preserve"> </w:t>
            </w:r>
            <w:proofErr w:type="spellStart"/>
            <w:r w:rsidRPr="00675B0E">
              <w:rPr>
                <w:lang w:val="en-GB"/>
              </w:rPr>
              <w:t>efficacemente</w:t>
            </w:r>
            <w:proofErr w:type="spellEnd"/>
            <w:r w:rsidRPr="00675B0E">
              <w:rPr>
                <w:lang w:val="en-GB"/>
              </w:rPr>
              <w:t xml:space="preserve"> il tempo e le </w:t>
            </w:r>
            <w:proofErr w:type="spellStart"/>
            <w:r w:rsidRPr="00675B0E">
              <w:rPr>
                <w:lang w:val="en-GB"/>
              </w:rPr>
              <w:t>relazioni</w:t>
            </w:r>
            <w:proofErr w:type="spellEnd"/>
          </w:p>
          <w:p w14:paraId="24A12F5B" w14:textId="77777777" w:rsidR="00634796" w:rsidRPr="00675B0E" w:rsidRDefault="00634796" w:rsidP="006F335C">
            <w:pPr>
              <w:pStyle w:val="Paragrafoelenco"/>
              <w:ind w:left="34"/>
            </w:pPr>
          </w:p>
        </w:tc>
        <w:tc>
          <w:tcPr>
            <w:tcW w:w="1560" w:type="dxa"/>
          </w:tcPr>
          <w:p w14:paraId="56A285A2" w14:textId="77777777" w:rsidR="00634796" w:rsidRPr="00675B0E" w:rsidRDefault="00634796" w:rsidP="006F335C"/>
        </w:tc>
        <w:tc>
          <w:tcPr>
            <w:tcW w:w="1701" w:type="dxa"/>
          </w:tcPr>
          <w:p w14:paraId="33ED6DF2" w14:textId="77777777" w:rsidR="00634796" w:rsidRPr="00675B0E" w:rsidRDefault="00634796" w:rsidP="006F335C"/>
        </w:tc>
        <w:tc>
          <w:tcPr>
            <w:tcW w:w="1559" w:type="dxa"/>
          </w:tcPr>
          <w:p w14:paraId="369FAB71" w14:textId="77777777" w:rsidR="00634796" w:rsidRPr="00675B0E" w:rsidRDefault="00634796" w:rsidP="006F335C"/>
        </w:tc>
      </w:tr>
      <w:tr w:rsidR="00634796" w:rsidRPr="00675B0E" w14:paraId="21B0BADA" w14:textId="77777777" w:rsidTr="006F335C">
        <w:tc>
          <w:tcPr>
            <w:tcW w:w="5529" w:type="dxa"/>
          </w:tcPr>
          <w:p w14:paraId="369E11EB" w14:textId="77777777" w:rsidR="00634796" w:rsidRPr="00675B0E" w:rsidRDefault="00634796" w:rsidP="006F335C">
            <w:pPr>
              <w:pStyle w:val="Paragrafoelenco"/>
              <w:ind w:left="34"/>
              <w:rPr>
                <w:lang w:val="en-GB"/>
              </w:rPr>
            </w:pPr>
            <w:r w:rsidRPr="00675B0E">
              <w:rPr>
                <w:lang w:val="en-GB"/>
              </w:rPr>
              <w:t xml:space="preserve">- </w:t>
            </w:r>
            <w:proofErr w:type="spellStart"/>
            <w:r w:rsidRPr="00675B0E">
              <w:rPr>
                <w:lang w:val="en-GB"/>
              </w:rPr>
              <w:t>pensare</w:t>
            </w:r>
            <w:proofErr w:type="spellEnd"/>
            <w:r w:rsidRPr="00675B0E">
              <w:rPr>
                <w:lang w:val="en-GB"/>
              </w:rPr>
              <w:t xml:space="preserve"> in modo </w:t>
            </w:r>
            <w:proofErr w:type="spellStart"/>
            <w:r w:rsidRPr="00675B0E">
              <w:rPr>
                <w:lang w:val="en-GB"/>
              </w:rPr>
              <w:t>critico</w:t>
            </w:r>
            <w:proofErr w:type="spellEnd"/>
            <w:r w:rsidRPr="00675B0E">
              <w:rPr>
                <w:lang w:val="en-GB"/>
              </w:rPr>
              <w:t xml:space="preserve"> e </w:t>
            </w:r>
            <w:proofErr w:type="spellStart"/>
            <w:r w:rsidRPr="00675B0E">
              <w:rPr>
                <w:lang w:val="en-GB"/>
              </w:rPr>
              <w:t>impegnarsi</w:t>
            </w:r>
            <w:proofErr w:type="spellEnd"/>
            <w:r w:rsidRPr="00675B0E">
              <w:rPr>
                <w:lang w:val="en-GB"/>
              </w:rPr>
              <w:t xml:space="preserve"> </w:t>
            </w:r>
            <w:proofErr w:type="spellStart"/>
            <w:r w:rsidRPr="00675B0E">
              <w:rPr>
                <w:lang w:val="en-GB"/>
              </w:rPr>
              <w:t>nella</w:t>
            </w:r>
            <w:proofErr w:type="spellEnd"/>
            <w:r w:rsidRPr="00675B0E">
              <w:rPr>
                <w:lang w:val="en-GB"/>
              </w:rPr>
              <w:t xml:space="preserve"> </w:t>
            </w:r>
            <w:proofErr w:type="spellStart"/>
            <w:r w:rsidRPr="00675B0E">
              <w:rPr>
                <w:lang w:val="en-GB"/>
              </w:rPr>
              <w:t>soluzione</w:t>
            </w:r>
            <w:proofErr w:type="spellEnd"/>
            <w:r w:rsidRPr="00675B0E">
              <w:rPr>
                <w:lang w:val="en-GB"/>
              </w:rPr>
              <w:t xml:space="preserve"> </w:t>
            </w:r>
            <w:proofErr w:type="spellStart"/>
            <w:r w:rsidRPr="00675B0E">
              <w:rPr>
                <w:lang w:val="en-GB"/>
              </w:rPr>
              <w:t>dei</w:t>
            </w:r>
            <w:proofErr w:type="spellEnd"/>
            <w:r w:rsidRPr="00675B0E">
              <w:rPr>
                <w:lang w:val="en-GB"/>
              </w:rPr>
              <w:t xml:space="preserve"> </w:t>
            </w:r>
            <w:proofErr w:type="spellStart"/>
            <w:r w:rsidRPr="00675B0E">
              <w:rPr>
                <w:lang w:val="en-GB"/>
              </w:rPr>
              <w:t>problemi</w:t>
            </w:r>
            <w:proofErr w:type="spellEnd"/>
          </w:p>
          <w:p w14:paraId="692246C0" w14:textId="77777777" w:rsidR="00634796" w:rsidRPr="00675B0E" w:rsidRDefault="00634796" w:rsidP="006F335C">
            <w:pPr>
              <w:pStyle w:val="Paragrafoelenco"/>
            </w:pPr>
          </w:p>
        </w:tc>
        <w:tc>
          <w:tcPr>
            <w:tcW w:w="1560" w:type="dxa"/>
          </w:tcPr>
          <w:p w14:paraId="6301208B" w14:textId="77777777" w:rsidR="00634796" w:rsidRPr="00675B0E" w:rsidRDefault="00634796" w:rsidP="006F335C"/>
        </w:tc>
        <w:tc>
          <w:tcPr>
            <w:tcW w:w="1701" w:type="dxa"/>
          </w:tcPr>
          <w:p w14:paraId="3D4A6ACF" w14:textId="77777777" w:rsidR="00634796" w:rsidRPr="00675B0E" w:rsidRDefault="00634796" w:rsidP="006F335C"/>
        </w:tc>
        <w:tc>
          <w:tcPr>
            <w:tcW w:w="1559" w:type="dxa"/>
          </w:tcPr>
          <w:p w14:paraId="6AF059C5" w14:textId="77777777" w:rsidR="00634796" w:rsidRPr="00675B0E" w:rsidRDefault="00634796" w:rsidP="006F335C"/>
        </w:tc>
      </w:tr>
      <w:tr w:rsidR="00634796" w:rsidRPr="00675B0E" w14:paraId="325660A2" w14:textId="77777777" w:rsidTr="006F335C">
        <w:tc>
          <w:tcPr>
            <w:tcW w:w="5529" w:type="dxa"/>
          </w:tcPr>
          <w:p w14:paraId="13FD0069" w14:textId="77777777" w:rsidR="00634796" w:rsidRPr="00675B0E" w:rsidRDefault="00634796" w:rsidP="006F335C">
            <w:pPr>
              <w:pStyle w:val="Paragrafoelenco"/>
              <w:ind w:left="34"/>
              <w:rPr>
                <w:lang w:val="en-GB"/>
              </w:rPr>
            </w:pPr>
            <w:r w:rsidRPr="00675B0E">
              <w:rPr>
                <w:lang w:val="en-GB"/>
              </w:rPr>
              <w:t xml:space="preserve">- </w:t>
            </w:r>
            <w:proofErr w:type="spellStart"/>
            <w:r w:rsidRPr="00675B0E">
              <w:rPr>
                <w:lang w:val="en-GB"/>
              </w:rPr>
              <w:t>Valorizzare</w:t>
            </w:r>
            <w:proofErr w:type="spellEnd"/>
            <w:r w:rsidRPr="00675B0E">
              <w:rPr>
                <w:lang w:val="en-GB"/>
              </w:rPr>
              <w:t xml:space="preserve"> </w:t>
            </w:r>
            <w:proofErr w:type="spellStart"/>
            <w:r w:rsidRPr="00675B0E">
              <w:rPr>
                <w:lang w:val="en-GB"/>
              </w:rPr>
              <w:t>creatività</w:t>
            </w:r>
            <w:proofErr w:type="spellEnd"/>
            <w:r w:rsidRPr="00675B0E">
              <w:rPr>
                <w:lang w:val="en-GB"/>
              </w:rPr>
              <w:t xml:space="preserve"> e </w:t>
            </w:r>
            <w:proofErr w:type="spellStart"/>
            <w:r w:rsidRPr="00675B0E">
              <w:rPr>
                <w:lang w:val="en-GB"/>
              </w:rPr>
              <w:t>immaginazione</w:t>
            </w:r>
            <w:proofErr w:type="spellEnd"/>
          </w:p>
          <w:p w14:paraId="6C056CFF" w14:textId="77777777" w:rsidR="00634796" w:rsidRPr="00675B0E" w:rsidRDefault="00634796" w:rsidP="006F335C"/>
        </w:tc>
        <w:tc>
          <w:tcPr>
            <w:tcW w:w="1560" w:type="dxa"/>
          </w:tcPr>
          <w:p w14:paraId="27335CF6" w14:textId="77777777" w:rsidR="00634796" w:rsidRPr="00675B0E" w:rsidRDefault="00634796" w:rsidP="006F335C"/>
        </w:tc>
        <w:tc>
          <w:tcPr>
            <w:tcW w:w="1701" w:type="dxa"/>
          </w:tcPr>
          <w:p w14:paraId="7882199D" w14:textId="77777777" w:rsidR="00634796" w:rsidRPr="00675B0E" w:rsidRDefault="00634796" w:rsidP="006F335C"/>
        </w:tc>
        <w:tc>
          <w:tcPr>
            <w:tcW w:w="1559" w:type="dxa"/>
          </w:tcPr>
          <w:p w14:paraId="321D8A7B" w14:textId="77777777" w:rsidR="00634796" w:rsidRPr="00675B0E" w:rsidRDefault="00634796" w:rsidP="006F335C"/>
        </w:tc>
      </w:tr>
      <w:tr w:rsidR="00634796" w:rsidRPr="00675B0E" w14:paraId="75BB3AF1" w14:textId="77777777" w:rsidTr="006F335C">
        <w:tc>
          <w:tcPr>
            <w:tcW w:w="5529" w:type="dxa"/>
          </w:tcPr>
          <w:p w14:paraId="36C5F96C" w14:textId="77777777" w:rsidR="00634796" w:rsidRPr="00675B0E" w:rsidRDefault="00634796" w:rsidP="006F335C">
            <w:pPr>
              <w:pStyle w:val="Paragrafoelenco"/>
              <w:ind w:left="34"/>
              <w:rPr>
                <w:lang w:val="en-GB"/>
              </w:rPr>
            </w:pPr>
            <w:r w:rsidRPr="00675B0E">
              <w:rPr>
                <w:lang w:val="en-GB"/>
              </w:rPr>
              <w:t xml:space="preserve">-   </w:t>
            </w:r>
            <w:proofErr w:type="spellStart"/>
            <w:r w:rsidRPr="00675B0E">
              <w:rPr>
                <w:lang w:val="en-GB"/>
              </w:rPr>
              <w:t>prendere</w:t>
            </w:r>
            <w:proofErr w:type="spellEnd"/>
            <w:r w:rsidRPr="00675B0E">
              <w:rPr>
                <w:lang w:val="en-GB"/>
              </w:rPr>
              <w:t xml:space="preserve"> </w:t>
            </w:r>
            <w:proofErr w:type="spellStart"/>
            <w:r w:rsidRPr="00675B0E">
              <w:rPr>
                <w:lang w:val="en-GB"/>
              </w:rPr>
              <w:t>l’iniziativa</w:t>
            </w:r>
            <w:proofErr w:type="spellEnd"/>
          </w:p>
          <w:p w14:paraId="63FE8484" w14:textId="77777777" w:rsidR="00634796" w:rsidRPr="00675B0E" w:rsidRDefault="00634796" w:rsidP="006F335C">
            <w:pPr>
              <w:pStyle w:val="Paragrafoelenco"/>
            </w:pPr>
          </w:p>
        </w:tc>
        <w:tc>
          <w:tcPr>
            <w:tcW w:w="1560" w:type="dxa"/>
          </w:tcPr>
          <w:p w14:paraId="362EA574" w14:textId="77777777" w:rsidR="00634796" w:rsidRPr="00675B0E" w:rsidRDefault="00634796" w:rsidP="006F335C"/>
        </w:tc>
        <w:tc>
          <w:tcPr>
            <w:tcW w:w="1701" w:type="dxa"/>
          </w:tcPr>
          <w:p w14:paraId="368E2364" w14:textId="77777777" w:rsidR="00634796" w:rsidRPr="00675B0E" w:rsidRDefault="00634796" w:rsidP="006F335C"/>
        </w:tc>
        <w:tc>
          <w:tcPr>
            <w:tcW w:w="1559" w:type="dxa"/>
          </w:tcPr>
          <w:p w14:paraId="05F07B6A" w14:textId="77777777" w:rsidR="00634796" w:rsidRPr="00675B0E" w:rsidRDefault="00634796" w:rsidP="006F335C"/>
        </w:tc>
      </w:tr>
    </w:tbl>
    <w:p w14:paraId="2AD11A8D" w14:textId="77777777" w:rsidR="00634796" w:rsidRPr="00675B0E" w:rsidRDefault="00634796" w:rsidP="00634796"/>
    <w:tbl>
      <w:tblPr>
        <w:tblStyle w:val="Grigliatabella"/>
        <w:tblW w:w="10349" w:type="dxa"/>
        <w:tblInd w:w="-318" w:type="dxa"/>
        <w:tblLook w:val="04A0" w:firstRow="1" w:lastRow="0" w:firstColumn="1" w:lastColumn="0" w:noHBand="0" w:noVBand="1"/>
      </w:tblPr>
      <w:tblGrid>
        <w:gridCol w:w="4821"/>
        <w:gridCol w:w="1559"/>
        <w:gridCol w:w="1271"/>
        <w:gridCol w:w="2698"/>
      </w:tblGrid>
      <w:tr w:rsidR="00634796" w:rsidRPr="00675B0E" w14:paraId="0D38F029" w14:textId="77777777" w:rsidTr="006F335C">
        <w:tc>
          <w:tcPr>
            <w:tcW w:w="4821" w:type="dxa"/>
          </w:tcPr>
          <w:p w14:paraId="32F45563" w14:textId="77777777" w:rsidR="00634796" w:rsidRPr="00675B0E" w:rsidRDefault="00634796" w:rsidP="006F335C">
            <w:pPr>
              <w:rPr>
                <w:b/>
              </w:rPr>
            </w:pPr>
            <w:r w:rsidRPr="00675B0E">
              <w:rPr>
                <w:b/>
              </w:rPr>
              <w:t>SICUREZZA</w:t>
            </w:r>
          </w:p>
        </w:tc>
        <w:tc>
          <w:tcPr>
            <w:tcW w:w="1559" w:type="dxa"/>
          </w:tcPr>
          <w:p w14:paraId="627C7959" w14:textId="77777777" w:rsidR="00634796" w:rsidRPr="00675B0E" w:rsidRDefault="00634796" w:rsidP="006F335C">
            <w:r w:rsidRPr="00675B0E">
              <w:t>N. ore</w:t>
            </w:r>
          </w:p>
        </w:tc>
        <w:tc>
          <w:tcPr>
            <w:tcW w:w="1271" w:type="dxa"/>
          </w:tcPr>
          <w:p w14:paraId="5C4848FC" w14:textId="77777777" w:rsidR="00634796" w:rsidRPr="00675B0E" w:rsidRDefault="00634796" w:rsidP="006F335C">
            <w:r w:rsidRPr="00675B0E">
              <w:t>Test superato</w:t>
            </w:r>
          </w:p>
        </w:tc>
        <w:tc>
          <w:tcPr>
            <w:tcW w:w="2698" w:type="dxa"/>
          </w:tcPr>
          <w:p w14:paraId="5C24DCD6" w14:textId="77777777" w:rsidR="00634796" w:rsidRPr="00675B0E" w:rsidRDefault="00634796" w:rsidP="006F335C">
            <w:r w:rsidRPr="00675B0E">
              <w:t>Test non superato</w:t>
            </w:r>
          </w:p>
        </w:tc>
      </w:tr>
      <w:tr w:rsidR="00634796" w:rsidRPr="00675B0E" w14:paraId="7898AF41" w14:textId="77777777" w:rsidTr="006F335C">
        <w:tc>
          <w:tcPr>
            <w:tcW w:w="4821" w:type="dxa"/>
          </w:tcPr>
          <w:p w14:paraId="5C621661" w14:textId="77777777" w:rsidR="00634796" w:rsidRPr="00675B0E" w:rsidRDefault="00634796" w:rsidP="006F335C">
            <w:r w:rsidRPr="00675B0E">
              <w:t>Completamento corso sicurezza e superamento test</w:t>
            </w:r>
          </w:p>
        </w:tc>
        <w:tc>
          <w:tcPr>
            <w:tcW w:w="1559" w:type="dxa"/>
          </w:tcPr>
          <w:p w14:paraId="3A017E00" w14:textId="77777777" w:rsidR="00634796" w:rsidRPr="00675B0E" w:rsidRDefault="00634796" w:rsidP="006F335C"/>
        </w:tc>
        <w:tc>
          <w:tcPr>
            <w:tcW w:w="1271" w:type="dxa"/>
          </w:tcPr>
          <w:p w14:paraId="664B9C04" w14:textId="77777777" w:rsidR="00634796" w:rsidRPr="00675B0E" w:rsidRDefault="00634796" w:rsidP="006F335C"/>
        </w:tc>
        <w:tc>
          <w:tcPr>
            <w:tcW w:w="2698" w:type="dxa"/>
          </w:tcPr>
          <w:p w14:paraId="7DAD335F" w14:textId="77777777" w:rsidR="00634796" w:rsidRPr="00675B0E" w:rsidRDefault="00634796" w:rsidP="006F335C"/>
        </w:tc>
      </w:tr>
    </w:tbl>
    <w:p w14:paraId="1488589C" w14:textId="77777777" w:rsidR="00634796" w:rsidRPr="00675B0E" w:rsidRDefault="00634796" w:rsidP="00634796"/>
    <w:p w14:paraId="4DBC2639" w14:textId="77777777" w:rsidR="00634796" w:rsidRPr="00675B0E" w:rsidRDefault="00634796" w:rsidP="00634796"/>
    <w:tbl>
      <w:tblPr>
        <w:tblStyle w:val="Grigliatabella"/>
        <w:tblW w:w="10349" w:type="dxa"/>
        <w:tblInd w:w="-318" w:type="dxa"/>
        <w:tblLayout w:type="fixed"/>
        <w:tblLook w:val="04A0" w:firstRow="1" w:lastRow="0" w:firstColumn="1" w:lastColumn="0" w:noHBand="0" w:noVBand="1"/>
      </w:tblPr>
      <w:tblGrid>
        <w:gridCol w:w="5529"/>
        <w:gridCol w:w="1701"/>
        <w:gridCol w:w="1843"/>
        <w:gridCol w:w="1276"/>
      </w:tblGrid>
      <w:tr w:rsidR="00634796" w:rsidRPr="00675B0E" w14:paraId="40360FA0" w14:textId="77777777" w:rsidTr="006F335C">
        <w:tc>
          <w:tcPr>
            <w:tcW w:w="5529" w:type="dxa"/>
            <w:vMerge w:val="restart"/>
          </w:tcPr>
          <w:p w14:paraId="46133279" w14:textId="77777777" w:rsidR="00634796" w:rsidRPr="00675B0E" w:rsidRDefault="00634796" w:rsidP="006F335C">
            <w:pPr>
              <w:rPr>
                <w:b/>
              </w:rPr>
            </w:pPr>
            <w:r w:rsidRPr="00675B0E">
              <w:rPr>
                <w:b/>
              </w:rPr>
              <w:t>COMPETENZE CHIAVE</w:t>
            </w:r>
          </w:p>
          <w:p w14:paraId="698416A9" w14:textId="77777777" w:rsidR="00634796" w:rsidRPr="00675B0E" w:rsidRDefault="00634796" w:rsidP="006F335C"/>
          <w:p w14:paraId="0B662EE9" w14:textId="77777777" w:rsidR="00634796" w:rsidRPr="00675B0E" w:rsidRDefault="00634796" w:rsidP="006F335C">
            <w:r w:rsidRPr="00675B0E">
              <w:t>Lo studente ha raggiuto competenze</w:t>
            </w:r>
          </w:p>
        </w:tc>
        <w:tc>
          <w:tcPr>
            <w:tcW w:w="4820" w:type="dxa"/>
            <w:gridSpan w:val="3"/>
          </w:tcPr>
          <w:p w14:paraId="6A224821" w14:textId="77777777" w:rsidR="00634796" w:rsidRPr="00675B0E" w:rsidRDefault="00634796" w:rsidP="006F335C">
            <w:pPr>
              <w:jc w:val="center"/>
              <w:rPr>
                <w:b/>
              </w:rPr>
            </w:pPr>
            <w:r w:rsidRPr="00675B0E">
              <w:rPr>
                <w:b/>
              </w:rPr>
              <w:t>LIVELLO DI COMPETENZE</w:t>
            </w:r>
          </w:p>
        </w:tc>
      </w:tr>
      <w:tr w:rsidR="00634796" w:rsidRPr="00675B0E" w14:paraId="68AC3681" w14:textId="77777777" w:rsidTr="006F335C">
        <w:tc>
          <w:tcPr>
            <w:tcW w:w="5529" w:type="dxa"/>
            <w:vMerge/>
          </w:tcPr>
          <w:p w14:paraId="75024DB4" w14:textId="77777777" w:rsidR="00634796" w:rsidRPr="00675B0E" w:rsidRDefault="00634796" w:rsidP="006F335C"/>
        </w:tc>
        <w:tc>
          <w:tcPr>
            <w:tcW w:w="1701" w:type="dxa"/>
          </w:tcPr>
          <w:p w14:paraId="746BF7C3" w14:textId="77777777" w:rsidR="00634796" w:rsidRPr="00675B0E" w:rsidRDefault="00634796" w:rsidP="006F335C">
            <w:r w:rsidRPr="00675B0E">
              <w:t>Base</w:t>
            </w:r>
          </w:p>
        </w:tc>
        <w:tc>
          <w:tcPr>
            <w:tcW w:w="1843" w:type="dxa"/>
          </w:tcPr>
          <w:p w14:paraId="6D0CD9F7" w14:textId="77777777" w:rsidR="00634796" w:rsidRPr="00675B0E" w:rsidRDefault="00634796" w:rsidP="006F335C">
            <w:r w:rsidRPr="00675B0E">
              <w:t>Intermedio</w:t>
            </w:r>
          </w:p>
        </w:tc>
        <w:tc>
          <w:tcPr>
            <w:tcW w:w="1276" w:type="dxa"/>
          </w:tcPr>
          <w:p w14:paraId="2112C8C0" w14:textId="77777777" w:rsidR="00634796" w:rsidRPr="00675B0E" w:rsidRDefault="00634796" w:rsidP="006F335C">
            <w:r w:rsidRPr="00675B0E">
              <w:t>Avanzato</w:t>
            </w:r>
          </w:p>
        </w:tc>
      </w:tr>
      <w:tr w:rsidR="00634796" w:rsidRPr="00675B0E" w14:paraId="3AB3A353" w14:textId="77777777" w:rsidTr="006F335C">
        <w:tc>
          <w:tcPr>
            <w:tcW w:w="5529" w:type="dxa"/>
          </w:tcPr>
          <w:p w14:paraId="31B3DB04" w14:textId="77777777" w:rsidR="00634796" w:rsidRPr="00675B0E" w:rsidRDefault="00634796" w:rsidP="006F335C"/>
          <w:p w14:paraId="5BE5EE5C" w14:textId="77777777" w:rsidR="00634796" w:rsidRPr="00675B0E" w:rsidRDefault="00634796" w:rsidP="006F335C">
            <w:r w:rsidRPr="00675B0E">
              <w:t xml:space="preserve"> - in materia di cittadinanza</w:t>
            </w:r>
          </w:p>
          <w:p w14:paraId="1EF62B52" w14:textId="77777777" w:rsidR="00634796" w:rsidRPr="00675B0E" w:rsidRDefault="00634796" w:rsidP="006F335C"/>
        </w:tc>
        <w:tc>
          <w:tcPr>
            <w:tcW w:w="1701" w:type="dxa"/>
          </w:tcPr>
          <w:p w14:paraId="64E8B1D8" w14:textId="77777777" w:rsidR="00634796" w:rsidRPr="00675B0E" w:rsidRDefault="00634796" w:rsidP="006F335C"/>
        </w:tc>
        <w:tc>
          <w:tcPr>
            <w:tcW w:w="1843" w:type="dxa"/>
          </w:tcPr>
          <w:p w14:paraId="4DFB8921" w14:textId="77777777" w:rsidR="00634796" w:rsidRPr="00675B0E" w:rsidRDefault="00634796" w:rsidP="006F335C"/>
        </w:tc>
        <w:tc>
          <w:tcPr>
            <w:tcW w:w="1276" w:type="dxa"/>
          </w:tcPr>
          <w:p w14:paraId="45C892C7" w14:textId="77777777" w:rsidR="00634796" w:rsidRPr="00675B0E" w:rsidRDefault="00634796" w:rsidP="006F335C"/>
        </w:tc>
      </w:tr>
      <w:tr w:rsidR="00634796" w:rsidRPr="00675B0E" w14:paraId="75AD0ACB" w14:textId="77777777" w:rsidTr="006F335C">
        <w:tc>
          <w:tcPr>
            <w:tcW w:w="5529" w:type="dxa"/>
          </w:tcPr>
          <w:p w14:paraId="188D887D" w14:textId="77777777" w:rsidR="00634796" w:rsidRPr="00675B0E" w:rsidRDefault="00634796" w:rsidP="006F335C">
            <w:r w:rsidRPr="00675B0E">
              <w:t>- imprenditoriali</w:t>
            </w:r>
          </w:p>
          <w:p w14:paraId="08B9D504" w14:textId="77777777" w:rsidR="00634796" w:rsidRPr="00675B0E" w:rsidRDefault="00634796" w:rsidP="006F335C"/>
        </w:tc>
        <w:tc>
          <w:tcPr>
            <w:tcW w:w="1701" w:type="dxa"/>
          </w:tcPr>
          <w:p w14:paraId="5C2DB75E" w14:textId="77777777" w:rsidR="00634796" w:rsidRPr="00675B0E" w:rsidRDefault="00634796" w:rsidP="006F335C"/>
        </w:tc>
        <w:tc>
          <w:tcPr>
            <w:tcW w:w="1843" w:type="dxa"/>
          </w:tcPr>
          <w:p w14:paraId="60E084D6" w14:textId="77777777" w:rsidR="00634796" w:rsidRPr="00675B0E" w:rsidRDefault="00634796" w:rsidP="006F335C"/>
        </w:tc>
        <w:tc>
          <w:tcPr>
            <w:tcW w:w="1276" w:type="dxa"/>
          </w:tcPr>
          <w:p w14:paraId="2054F0F8" w14:textId="77777777" w:rsidR="00634796" w:rsidRPr="00675B0E" w:rsidRDefault="00634796" w:rsidP="006F335C"/>
        </w:tc>
      </w:tr>
      <w:tr w:rsidR="00634796" w:rsidRPr="00675B0E" w14:paraId="663B0D4E" w14:textId="77777777" w:rsidTr="006F335C">
        <w:tc>
          <w:tcPr>
            <w:tcW w:w="5529" w:type="dxa"/>
          </w:tcPr>
          <w:p w14:paraId="0A841080" w14:textId="77777777" w:rsidR="00634796" w:rsidRPr="00675B0E" w:rsidRDefault="00634796" w:rsidP="006F335C">
            <w:r w:rsidRPr="00675B0E">
              <w:t>- in materia di consapevolezza ed espressione culturali</w:t>
            </w:r>
          </w:p>
          <w:p w14:paraId="0779B0A1" w14:textId="77777777" w:rsidR="00634796" w:rsidRPr="00675B0E" w:rsidRDefault="00634796" w:rsidP="006F335C">
            <w:pPr>
              <w:pStyle w:val="Paragrafoelenco"/>
            </w:pPr>
          </w:p>
        </w:tc>
        <w:tc>
          <w:tcPr>
            <w:tcW w:w="1701" w:type="dxa"/>
          </w:tcPr>
          <w:p w14:paraId="6279D7D1" w14:textId="77777777" w:rsidR="00634796" w:rsidRPr="00675B0E" w:rsidRDefault="00634796" w:rsidP="006F335C"/>
        </w:tc>
        <w:tc>
          <w:tcPr>
            <w:tcW w:w="1843" w:type="dxa"/>
          </w:tcPr>
          <w:p w14:paraId="77596A21" w14:textId="77777777" w:rsidR="00634796" w:rsidRPr="00675B0E" w:rsidRDefault="00634796" w:rsidP="006F335C"/>
        </w:tc>
        <w:tc>
          <w:tcPr>
            <w:tcW w:w="1276" w:type="dxa"/>
          </w:tcPr>
          <w:p w14:paraId="3C4961D5" w14:textId="77777777" w:rsidR="00634796" w:rsidRPr="00675B0E" w:rsidRDefault="00634796" w:rsidP="006F335C"/>
        </w:tc>
      </w:tr>
      <w:tr w:rsidR="00634796" w:rsidRPr="00675B0E" w14:paraId="703F494C" w14:textId="77777777" w:rsidTr="006F335C">
        <w:tc>
          <w:tcPr>
            <w:tcW w:w="5529" w:type="dxa"/>
          </w:tcPr>
          <w:p w14:paraId="027A5CE1" w14:textId="77777777" w:rsidR="00634796" w:rsidRPr="00675B0E" w:rsidRDefault="00634796" w:rsidP="006F335C">
            <w:pPr>
              <w:pStyle w:val="Paragrafoelenco"/>
            </w:pPr>
          </w:p>
        </w:tc>
        <w:tc>
          <w:tcPr>
            <w:tcW w:w="1701" w:type="dxa"/>
          </w:tcPr>
          <w:p w14:paraId="2B49DAAA" w14:textId="77777777" w:rsidR="00634796" w:rsidRPr="00675B0E" w:rsidRDefault="00634796" w:rsidP="006F335C"/>
        </w:tc>
        <w:tc>
          <w:tcPr>
            <w:tcW w:w="1843" w:type="dxa"/>
          </w:tcPr>
          <w:p w14:paraId="4B5664B5" w14:textId="77777777" w:rsidR="00634796" w:rsidRPr="00675B0E" w:rsidRDefault="00634796" w:rsidP="006F335C"/>
        </w:tc>
        <w:tc>
          <w:tcPr>
            <w:tcW w:w="1276" w:type="dxa"/>
          </w:tcPr>
          <w:p w14:paraId="4C624008" w14:textId="77777777" w:rsidR="00634796" w:rsidRPr="00675B0E" w:rsidRDefault="00634796" w:rsidP="006F335C"/>
        </w:tc>
      </w:tr>
      <w:tr w:rsidR="00634796" w:rsidRPr="00675B0E" w14:paraId="6AC44021" w14:textId="77777777" w:rsidTr="006F335C">
        <w:tc>
          <w:tcPr>
            <w:tcW w:w="5529" w:type="dxa"/>
          </w:tcPr>
          <w:p w14:paraId="46EBD302" w14:textId="77777777" w:rsidR="00634796" w:rsidRPr="00675B0E" w:rsidRDefault="00634796" w:rsidP="006F335C">
            <w:pPr>
              <w:pStyle w:val="Paragrafoelenco"/>
            </w:pPr>
          </w:p>
        </w:tc>
        <w:tc>
          <w:tcPr>
            <w:tcW w:w="1701" w:type="dxa"/>
          </w:tcPr>
          <w:p w14:paraId="600ACADE" w14:textId="77777777" w:rsidR="00634796" w:rsidRPr="00675B0E" w:rsidRDefault="00634796" w:rsidP="006F335C"/>
        </w:tc>
        <w:tc>
          <w:tcPr>
            <w:tcW w:w="1843" w:type="dxa"/>
          </w:tcPr>
          <w:p w14:paraId="19158A02" w14:textId="77777777" w:rsidR="00634796" w:rsidRPr="00675B0E" w:rsidRDefault="00634796" w:rsidP="006F335C"/>
        </w:tc>
        <w:tc>
          <w:tcPr>
            <w:tcW w:w="1276" w:type="dxa"/>
          </w:tcPr>
          <w:p w14:paraId="6A5C1CA8" w14:textId="77777777" w:rsidR="00634796" w:rsidRPr="00675B0E" w:rsidRDefault="00634796" w:rsidP="006F335C"/>
        </w:tc>
      </w:tr>
    </w:tbl>
    <w:p w14:paraId="05DD2FCC" w14:textId="77777777" w:rsidR="00634796" w:rsidRPr="00675B0E" w:rsidRDefault="00634796" w:rsidP="00634796"/>
    <w:p w14:paraId="117F57B0" w14:textId="77777777" w:rsidR="00634796" w:rsidRPr="00675B0E" w:rsidRDefault="00634796" w:rsidP="00634796"/>
    <w:tbl>
      <w:tblPr>
        <w:tblStyle w:val="Grigliatabella"/>
        <w:tblW w:w="10349" w:type="dxa"/>
        <w:tblInd w:w="-318" w:type="dxa"/>
        <w:tblLook w:val="04A0" w:firstRow="1" w:lastRow="0" w:firstColumn="1" w:lastColumn="0" w:noHBand="0" w:noVBand="1"/>
      </w:tblPr>
      <w:tblGrid>
        <w:gridCol w:w="5500"/>
        <w:gridCol w:w="1730"/>
        <w:gridCol w:w="1560"/>
        <w:gridCol w:w="1559"/>
      </w:tblGrid>
      <w:tr w:rsidR="00634796" w:rsidRPr="00675B0E" w14:paraId="7C77FCFE" w14:textId="77777777" w:rsidTr="006F335C">
        <w:tc>
          <w:tcPr>
            <w:tcW w:w="5500" w:type="dxa"/>
            <w:vMerge w:val="restart"/>
          </w:tcPr>
          <w:p w14:paraId="5D53C5B7" w14:textId="77777777" w:rsidR="00634796" w:rsidRPr="00675B0E" w:rsidRDefault="00634796" w:rsidP="006F335C">
            <w:pPr>
              <w:rPr>
                <w:b/>
              </w:rPr>
            </w:pPr>
            <w:r w:rsidRPr="00675B0E">
              <w:rPr>
                <w:b/>
              </w:rPr>
              <w:t>COMPETENZE PROFESSIONALI</w:t>
            </w:r>
          </w:p>
          <w:p w14:paraId="71D4E1F5" w14:textId="77777777" w:rsidR="00634796" w:rsidRPr="00675B0E" w:rsidRDefault="00634796" w:rsidP="006F335C">
            <w:pPr>
              <w:rPr>
                <w:b/>
              </w:rPr>
            </w:pPr>
          </w:p>
          <w:p w14:paraId="0EED641A" w14:textId="77777777" w:rsidR="00634796" w:rsidRPr="00675B0E" w:rsidRDefault="00634796" w:rsidP="006F335C">
            <w:pPr>
              <w:rPr>
                <w:b/>
              </w:rPr>
            </w:pPr>
            <w:r w:rsidRPr="00675B0E">
              <w:t xml:space="preserve">Lo studente ha raggiuto le seguenti competenze </w:t>
            </w:r>
          </w:p>
        </w:tc>
        <w:tc>
          <w:tcPr>
            <w:tcW w:w="4849" w:type="dxa"/>
            <w:gridSpan w:val="3"/>
          </w:tcPr>
          <w:p w14:paraId="4425E2BB" w14:textId="77777777" w:rsidR="00634796" w:rsidRPr="00675B0E" w:rsidRDefault="00634796" w:rsidP="006F335C">
            <w:pPr>
              <w:jc w:val="center"/>
              <w:rPr>
                <w:b/>
              </w:rPr>
            </w:pPr>
            <w:r w:rsidRPr="00675B0E">
              <w:rPr>
                <w:b/>
              </w:rPr>
              <w:t>LIVELLO DI COMPETENZE</w:t>
            </w:r>
          </w:p>
        </w:tc>
      </w:tr>
      <w:tr w:rsidR="00634796" w:rsidRPr="00675B0E" w14:paraId="6AE9267D" w14:textId="77777777" w:rsidTr="006F335C">
        <w:tc>
          <w:tcPr>
            <w:tcW w:w="5500" w:type="dxa"/>
            <w:vMerge/>
          </w:tcPr>
          <w:p w14:paraId="22318D0B" w14:textId="77777777" w:rsidR="00634796" w:rsidRPr="00675B0E" w:rsidRDefault="00634796" w:rsidP="006F335C"/>
        </w:tc>
        <w:tc>
          <w:tcPr>
            <w:tcW w:w="1730" w:type="dxa"/>
          </w:tcPr>
          <w:p w14:paraId="61FCA0B5" w14:textId="77777777" w:rsidR="00634796" w:rsidRPr="00675B0E" w:rsidRDefault="00634796" w:rsidP="006F335C">
            <w:r w:rsidRPr="00675B0E">
              <w:t>Base</w:t>
            </w:r>
          </w:p>
        </w:tc>
        <w:tc>
          <w:tcPr>
            <w:tcW w:w="1560" w:type="dxa"/>
          </w:tcPr>
          <w:p w14:paraId="33AE250F" w14:textId="77777777" w:rsidR="00634796" w:rsidRPr="00675B0E" w:rsidRDefault="00634796" w:rsidP="006F335C">
            <w:r w:rsidRPr="00675B0E">
              <w:t>Intermedio</w:t>
            </w:r>
          </w:p>
        </w:tc>
        <w:tc>
          <w:tcPr>
            <w:tcW w:w="1559" w:type="dxa"/>
          </w:tcPr>
          <w:p w14:paraId="3AD07A1B" w14:textId="77777777" w:rsidR="00634796" w:rsidRPr="00675B0E" w:rsidRDefault="00634796" w:rsidP="006F335C">
            <w:r w:rsidRPr="00675B0E">
              <w:t>Avanzato</w:t>
            </w:r>
          </w:p>
        </w:tc>
      </w:tr>
      <w:tr w:rsidR="00634796" w:rsidRPr="00675B0E" w14:paraId="54C8D850" w14:textId="77777777" w:rsidTr="006F335C">
        <w:tc>
          <w:tcPr>
            <w:tcW w:w="5500" w:type="dxa"/>
          </w:tcPr>
          <w:p w14:paraId="0D766A98" w14:textId="77777777" w:rsidR="00634796" w:rsidRPr="00675B0E" w:rsidRDefault="00634796" w:rsidP="006F335C"/>
        </w:tc>
        <w:tc>
          <w:tcPr>
            <w:tcW w:w="1730" w:type="dxa"/>
          </w:tcPr>
          <w:p w14:paraId="12E41353" w14:textId="77777777" w:rsidR="00634796" w:rsidRPr="00675B0E" w:rsidRDefault="00634796" w:rsidP="006F335C"/>
        </w:tc>
        <w:tc>
          <w:tcPr>
            <w:tcW w:w="1560" w:type="dxa"/>
          </w:tcPr>
          <w:p w14:paraId="52C62347" w14:textId="77777777" w:rsidR="00634796" w:rsidRPr="00675B0E" w:rsidRDefault="00634796" w:rsidP="006F335C"/>
        </w:tc>
        <w:tc>
          <w:tcPr>
            <w:tcW w:w="1559" w:type="dxa"/>
          </w:tcPr>
          <w:p w14:paraId="1644499D" w14:textId="77777777" w:rsidR="00634796" w:rsidRPr="00675B0E" w:rsidRDefault="00634796" w:rsidP="006F335C"/>
        </w:tc>
      </w:tr>
      <w:tr w:rsidR="00634796" w:rsidRPr="00675B0E" w14:paraId="521BF750" w14:textId="77777777" w:rsidTr="006F335C">
        <w:tc>
          <w:tcPr>
            <w:tcW w:w="5500" w:type="dxa"/>
          </w:tcPr>
          <w:p w14:paraId="381F4B75" w14:textId="77777777" w:rsidR="00634796" w:rsidRPr="00675B0E" w:rsidRDefault="00634796" w:rsidP="006F335C"/>
        </w:tc>
        <w:tc>
          <w:tcPr>
            <w:tcW w:w="1730" w:type="dxa"/>
          </w:tcPr>
          <w:p w14:paraId="239E8B8A" w14:textId="77777777" w:rsidR="00634796" w:rsidRPr="00675B0E" w:rsidRDefault="00634796" w:rsidP="006F335C"/>
        </w:tc>
        <w:tc>
          <w:tcPr>
            <w:tcW w:w="1560" w:type="dxa"/>
          </w:tcPr>
          <w:p w14:paraId="145C0447" w14:textId="77777777" w:rsidR="00634796" w:rsidRPr="00675B0E" w:rsidRDefault="00634796" w:rsidP="006F335C"/>
        </w:tc>
        <w:tc>
          <w:tcPr>
            <w:tcW w:w="1559" w:type="dxa"/>
          </w:tcPr>
          <w:p w14:paraId="291CD4C9" w14:textId="77777777" w:rsidR="00634796" w:rsidRPr="00675B0E" w:rsidRDefault="00634796" w:rsidP="006F335C"/>
        </w:tc>
      </w:tr>
      <w:tr w:rsidR="00634796" w:rsidRPr="00675B0E" w14:paraId="3AEF459A" w14:textId="77777777" w:rsidTr="006F335C">
        <w:tc>
          <w:tcPr>
            <w:tcW w:w="5500" w:type="dxa"/>
          </w:tcPr>
          <w:p w14:paraId="15EB9F2B" w14:textId="77777777" w:rsidR="00634796" w:rsidRPr="00675B0E" w:rsidRDefault="00634796" w:rsidP="006F335C"/>
        </w:tc>
        <w:tc>
          <w:tcPr>
            <w:tcW w:w="1730" w:type="dxa"/>
          </w:tcPr>
          <w:p w14:paraId="0B45E5B4" w14:textId="77777777" w:rsidR="00634796" w:rsidRPr="00675B0E" w:rsidRDefault="00634796" w:rsidP="006F335C"/>
        </w:tc>
        <w:tc>
          <w:tcPr>
            <w:tcW w:w="1560" w:type="dxa"/>
          </w:tcPr>
          <w:p w14:paraId="1389DCE5" w14:textId="77777777" w:rsidR="00634796" w:rsidRPr="00675B0E" w:rsidRDefault="00634796" w:rsidP="006F335C"/>
        </w:tc>
        <w:tc>
          <w:tcPr>
            <w:tcW w:w="1559" w:type="dxa"/>
          </w:tcPr>
          <w:p w14:paraId="2AEC0101" w14:textId="77777777" w:rsidR="00634796" w:rsidRPr="00675B0E" w:rsidRDefault="00634796" w:rsidP="006F335C"/>
        </w:tc>
      </w:tr>
      <w:tr w:rsidR="00634796" w:rsidRPr="00675B0E" w14:paraId="2CEB1A9E" w14:textId="77777777" w:rsidTr="006F335C">
        <w:tc>
          <w:tcPr>
            <w:tcW w:w="5500" w:type="dxa"/>
          </w:tcPr>
          <w:p w14:paraId="084DEE4E" w14:textId="77777777" w:rsidR="00634796" w:rsidRPr="00675B0E" w:rsidRDefault="00634796" w:rsidP="006F335C"/>
        </w:tc>
        <w:tc>
          <w:tcPr>
            <w:tcW w:w="1730" w:type="dxa"/>
          </w:tcPr>
          <w:p w14:paraId="30BBD325" w14:textId="77777777" w:rsidR="00634796" w:rsidRPr="00675B0E" w:rsidRDefault="00634796" w:rsidP="006F335C"/>
        </w:tc>
        <w:tc>
          <w:tcPr>
            <w:tcW w:w="1560" w:type="dxa"/>
          </w:tcPr>
          <w:p w14:paraId="309FFDBF" w14:textId="77777777" w:rsidR="00634796" w:rsidRPr="00675B0E" w:rsidRDefault="00634796" w:rsidP="006F335C"/>
        </w:tc>
        <w:tc>
          <w:tcPr>
            <w:tcW w:w="1559" w:type="dxa"/>
          </w:tcPr>
          <w:p w14:paraId="04D650EC" w14:textId="77777777" w:rsidR="00634796" w:rsidRPr="00675B0E" w:rsidRDefault="00634796" w:rsidP="006F335C"/>
        </w:tc>
      </w:tr>
      <w:tr w:rsidR="00634796" w:rsidRPr="00675B0E" w14:paraId="04FA5C3C" w14:textId="77777777" w:rsidTr="006F335C">
        <w:tc>
          <w:tcPr>
            <w:tcW w:w="5500" w:type="dxa"/>
          </w:tcPr>
          <w:p w14:paraId="5268F1AB" w14:textId="77777777" w:rsidR="00634796" w:rsidRPr="00675B0E" w:rsidRDefault="00634796" w:rsidP="006F335C"/>
        </w:tc>
        <w:tc>
          <w:tcPr>
            <w:tcW w:w="1730" w:type="dxa"/>
          </w:tcPr>
          <w:p w14:paraId="1F0C17E5" w14:textId="77777777" w:rsidR="00634796" w:rsidRPr="00675B0E" w:rsidRDefault="00634796" w:rsidP="006F335C"/>
        </w:tc>
        <w:tc>
          <w:tcPr>
            <w:tcW w:w="1560" w:type="dxa"/>
          </w:tcPr>
          <w:p w14:paraId="2DFD7FD0" w14:textId="77777777" w:rsidR="00634796" w:rsidRPr="00675B0E" w:rsidRDefault="00634796" w:rsidP="006F335C"/>
        </w:tc>
        <w:tc>
          <w:tcPr>
            <w:tcW w:w="1559" w:type="dxa"/>
          </w:tcPr>
          <w:p w14:paraId="711D1D4F" w14:textId="77777777" w:rsidR="00634796" w:rsidRPr="00675B0E" w:rsidRDefault="00634796" w:rsidP="006F335C"/>
        </w:tc>
      </w:tr>
      <w:tr w:rsidR="00634796" w:rsidRPr="00675B0E" w14:paraId="5F45422E" w14:textId="77777777" w:rsidTr="006F335C">
        <w:tc>
          <w:tcPr>
            <w:tcW w:w="5500" w:type="dxa"/>
          </w:tcPr>
          <w:p w14:paraId="13B11914" w14:textId="77777777" w:rsidR="00634796" w:rsidRPr="00675B0E" w:rsidRDefault="00634796" w:rsidP="006F335C"/>
        </w:tc>
        <w:tc>
          <w:tcPr>
            <w:tcW w:w="1730" w:type="dxa"/>
          </w:tcPr>
          <w:p w14:paraId="0C1BDF59" w14:textId="77777777" w:rsidR="00634796" w:rsidRPr="00675B0E" w:rsidRDefault="00634796" w:rsidP="006F335C"/>
        </w:tc>
        <w:tc>
          <w:tcPr>
            <w:tcW w:w="1560" w:type="dxa"/>
          </w:tcPr>
          <w:p w14:paraId="24540CF6" w14:textId="77777777" w:rsidR="00634796" w:rsidRPr="00675B0E" w:rsidRDefault="00634796" w:rsidP="006F335C"/>
        </w:tc>
        <w:tc>
          <w:tcPr>
            <w:tcW w:w="1559" w:type="dxa"/>
          </w:tcPr>
          <w:p w14:paraId="4781F29D" w14:textId="77777777" w:rsidR="00634796" w:rsidRPr="00675B0E" w:rsidRDefault="00634796" w:rsidP="006F335C"/>
        </w:tc>
      </w:tr>
      <w:tr w:rsidR="00634796" w:rsidRPr="00675B0E" w14:paraId="57AEDF1F" w14:textId="77777777" w:rsidTr="006F335C">
        <w:tc>
          <w:tcPr>
            <w:tcW w:w="5500" w:type="dxa"/>
          </w:tcPr>
          <w:p w14:paraId="7F08D40C" w14:textId="77777777" w:rsidR="00634796" w:rsidRPr="00675B0E" w:rsidRDefault="00634796" w:rsidP="006F335C"/>
        </w:tc>
        <w:tc>
          <w:tcPr>
            <w:tcW w:w="1730" w:type="dxa"/>
          </w:tcPr>
          <w:p w14:paraId="10BBBB6F" w14:textId="77777777" w:rsidR="00634796" w:rsidRPr="00675B0E" w:rsidRDefault="00634796" w:rsidP="006F335C"/>
        </w:tc>
        <w:tc>
          <w:tcPr>
            <w:tcW w:w="1560" w:type="dxa"/>
          </w:tcPr>
          <w:p w14:paraId="0D125A88" w14:textId="77777777" w:rsidR="00634796" w:rsidRPr="00675B0E" w:rsidRDefault="00634796" w:rsidP="006F335C"/>
        </w:tc>
        <w:tc>
          <w:tcPr>
            <w:tcW w:w="1559" w:type="dxa"/>
          </w:tcPr>
          <w:p w14:paraId="1427D8A5" w14:textId="77777777" w:rsidR="00634796" w:rsidRPr="00675B0E" w:rsidRDefault="00634796" w:rsidP="006F335C"/>
        </w:tc>
      </w:tr>
      <w:tr w:rsidR="00634796" w:rsidRPr="00675B0E" w14:paraId="52ECF8EC" w14:textId="77777777" w:rsidTr="006F335C">
        <w:tc>
          <w:tcPr>
            <w:tcW w:w="5500" w:type="dxa"/>
          </w:tcPr>
          <w:p w14:paraId="6AB29667" w14:textId="77777777" w:rsidR="00634796" w:rsidRPr="00675B0E" w:rsidRDefault="00634796" w:rsidP="006F335C"/>
        </w:tc>
        <w:tc>
          <w:tcPr>
            <w:tcW w:w="1730" w:type="dxa"/>
          </w:tcPr>
          <w:p w14:paraId="6040EE11" w14:textId="77777777" w:rsidR="00634796" w:rsidRPr="00675B0E" w:rsidRDefault="00634796" w:rsidP="006F335C"/>
        </w:tc>
        <w:tc>
          <w:tcPr>
            <w:tcW w:w="1560" w:type="dxa"/>
          </w:tcPr>
          <w:p w14:paraId="35F9FDA9" w14:textId="77777777" w:rsidR="00634796" w:rsidRPr="00675B0E" w:rsidRDefault="00634796" w:rsidP="006F335C"/>
        </w:tc>
        <w:tc>
          <w:tcPr>
            <w:tcW w:w="1559" w:type="dxa"/>
          </w:tcPr>
          <w:p w14:paraId="5284FD0F" w14:textId="77777777" w:rsidR="00634796" w:rsidRPr="00675B0E" w:rsidRDefault="00634796" w:rsidP="006F335C"/>
        </w:tc>
      </w:tr>
      <w:tr w:rsidR="00634796" w:rsidRPr="00675B0E" w14:paraId="2ED2C035" w14:textId="77777777" w:rsidTr="006F335C">
        <w:tc>
          <w:tcPr>
            <w:tcW w:w="5500" w:type="dxa"/>
          </w:tcPr>
          <w:p w14:paraId="681652B8" w14:textId="77777777" w:rsidR="00634796" w:rsidRPr="00675B0E" w:rsidRDefault="00634796" w:rsidP="006F335C"/>
        </w:tc>
        <w:tc>
          <w:tcPr>
            <w:tcW w:w="1730" w:type="dxa"/>
          </w:tcPr>
          <w:p w14:paraId="3B7046A5" w14:textId="77777777" w:rsidR="00634796" w:rsidRPr="00675B0E" w:rsidRDefault="00634796" w:rsidP="006F335C"/>
        </w:tc>
        <w:tc>
          <w:tcPr>
            <w:tcW w:w="1560" w:type="dxa"/>
          </w:tcPr>
          <w:p w14:paraId="5D52EDB3" w14:textId="77777777" w:rsidR="00634796" w:rsidRPr="00675B0E" w:rsidRDefault="00634796" w:rsidP="006F335C"/>
        </w:tc>
        <w:tc>
          <w:tcPr>
            <w:tcW w:w="1559" w:type="dxa"/>
          </w:tcPr>
          <w:p w14:paraId="5175C9FD" w14:textId="77777777" w:rsidR="00634796" w:rsidRPr="00675B0E" w:rsidRDefault="00634796" w:rsidP="006F335C"/>
        </w:tc>
      </w:tr>
      <w:tr w:rsidR="00634796" w:rsidRPr="00675B0E" w14:paraId="76E3037E" w14:textId="77777777" w:rsidTr="006F335C">
        <w:tc>
          <w:tcPr>
            <w:tcW w:w="5500" w:type="dxa"/>
          </w:tcPr>
          <w:p w14:paraId="66248E2A" w14:textId="77777777" w:rsidR="00634796" w:rsidRPr="00675B0E" w:rsidRDefault="00634796" w:rsidP="006F335C">
            <w:r w:rsidRPr="00675B0E">
              <w:t>...</w:t>
            </w:r>
          </w:p>
        </w:tc>
        <w:tc>
          <w:tcPr>
            <w:tcW w:w="1730" w:type="dxa"/>
          </w:tcPr>
          <w:p w14:paraId="236EC417" w14:textId="77777777" w:rsidR="00634796" w:rsidRPr="00675B0E" w:rsidRDefault="00634796" w:rsidP="006F335C"/>
        </w:tc>
        <w:tc>
          <w:tcPr>
            <w:tcW w:w="1560" w:type="dxa"/>
          </w:tcPr>
          <w:p w14:paraId="6B65703C" w14:textId="77777777" w:rsidR="00634796" w:rsidRPr="00675B0E" w:rsidRDefault="00634796" w:rsidP="006F335C"/>
        </w:tc>
        <w:tc>
          <w:tcPr>
            <w:tcW w:w="1559" w:type="dxa"/>
          </w:tcPr>
          <w:p w14:paraId="2D8F8B62" w14:textId="77777777" w:rsidR="00634796" w:rsidRPr="00675B0E" w:rsidRDefault="00634796" w:rsidP="006F335C"/>
        </w:tc>
      </w:tr>
    </w:tbl>
    <w:p w14:paraId="7E09F141" w14:textId="77777777" w:rsidR="00634796" w:rsidRPr="00675B0E" w:rsidRDefault="00634796" w:rsidP="00634796"/>
    <w:p w14:paraId="5E794DD0" w14:textId="77777777" w:rsidR="00634796" w:rsidRPr="00675B0E" w:rsidRDefault="00634796" w:rsidP="00634796">
      <w:r w:rsidRPr="00675B0E">
        <w:t>Data</w:t>
      </w:r>
    </w:p>
    <w:p w14:paraId="6EAB007F" w14:textId="77777777" w:rsidR="00634796" w:rsidRPr="00675B0E" w:rsidRDefault="00634796" w:rsidP="00634796"/>
    <w:p w14:paraId="313F0378" w14:textId="77777777" w:rsidR="00634796" w:rsidRPr="00675B0E" w:rsidRDefault="00634796" w:rsidP="00634796">
      <w:r w:rsidRPr="00675B0E">
        <w:t>Il tutor didattico (per il Consiglio di classe)</w:t>
      </w:r>
    </w:p>
    <w:p w14:paraId="5974EBD5" w14:textId="77777777" w:rsidR="00634796" w:rsidRPr="00675B0E" w:rsidRDefault="00634796" w:rsidP="00634796"/>
    <w:p w14:paraId="75E649F6" w14:textId="77777777" w:rsidR="00634796" w:rsidRPr="00D864CA" w:rsidRDefault="00634796">
      <w:pPr>
        <w:rPr>
          <w:rFonts w:ascii="Times New Roman" w:hAnsi="Times New Roman" w:cs="Times New Roman"/>
          <w:sz w:val="24"/>
          <w:szCs w:val="24"/>
        </w:rPr>
      </w:pPr>
    </w:p>
    <w:sectPr w:rsidR="00634796" w:rsidRPr="00D864CA" w:rsidSect="003F1B7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lowerLetter"/>
      <w:lvlText w:val="%1)"/>
      <w:lvlJc w:val="left"/>
      <w:pPr>
        <w:tabs>
          <w:tab w:val="num" w:pos="0"/>
        </w:tabs>
        <w:ind w:left="0" w:firstLine="0"/>
      </w:pPr>
    </w:lvl>
  </w:abstractNum>
  <w:abstractNum w:abstractNumId="1" w15:restartNumberingAfterBreak="0">
    <w:nsid w:val="00000003"/>
    <w:multiLevelType w:val="singleLevel"/>
    <w:tmpl w:val="00000003"/>
    <w:name w:val="WW8Num3"/>
    <w:lvl w:ilvl="0">
      <w:start w:val="7"/>
      <w:numFmt w:val="lowerLetter"/>
      <w:lvlText w:val="%1)"/>
      <w:lvlJc w:val="left"/>
      <w:pPr>
        <w:tabs>
          <w:tab w:val="num" w:pos="0"/>
        </w:tabs>
        <w:ind w:left="0" w:firstLine="0"/>
      </w:pPr>
      <w:rPr>
        <w:rFonts w:ascii="Times New Roman" w:eastAsia="Times New Roman" w:hAnsi="Times New Roman" w:cs="Times New Roman"/>
        <w:sz w:val="24"/>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0"/>
        </w:tabs>
        <w:ind w:left="0" w:firstLine="0"/>
      </w:pPr>
    </w:lvl>
  </w:abstractNum>
  <w:abstractNum w:abstractNumId="3" w15:restartNumberingAfterBreak="0">
    <w:nsid w:val="00000005"/>
    <w:multiLevelType w:val="singleLevel"/>
    <w:tmpl w:val="00000005"/>
    <w:name w:val="WW8Num5"/>
    <w:lvl w:ilvl="0">
      <w:start w:val="5"/>
      <w:numFmt w:val="lowerLetter"/>
      <w:lvlText w:val="%1)"/>
      <w:lvlJc w:val="left"/>
      <w:pPr>
        <w:tabs>
          <w:tab w:val="num" w:pos="0"/>
        </w:tabs>
        <w:ind w:left="0" w:firstLine="0"/>
      </w:pPr>
      <w:rPr>
        <w:rFonts w:ascii="Times New Roman" w:eastAsia="Times New Roman" w:hAnsi="Times New Roman" w:cs="Times New Roman"/>
        <w:sz w:val="24"/>
      </w:rPr>
    </w:lvl>
  </w:abstractNum>
  <w:abstractNum w:abstractNumId="4" w15:restartNumberingAfterBreak="0">
    <w:nsid w:val="00000006"/>
    <w:multiLevelType w:val="singleLevel"/>
    <w:tmpl w:val="00000006"/>
    <w:name w:val="WW8Num6"/>
    <w:lvl w:ilvl="0">
      <w:start w:val="1"/>
      <w:numFmt w:val="lowerLetter"/>
      <w:lvlText w:val="%1)"/>
      <w:lvlJc w:val="left"/>
      <w:pPr>
        <w:tabs>
          <w:tab w:val="num" w:pos="0"/>
        </w:tabs>
        <w:ind w:left="0" w:firstLine="0"/>
      </w:p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0" w:firstLine="0"/>
      </w:pPr>
      <w:rPr>
        <w:rFonts w:ascii="Times New Roman" w:hAnsi="Times New Roman" w:cs="Times New Roman"/>
      </w:rPr>
    </w:lvl>
  </w:abstractNum>
  <w:abstractNum w:abstractNumId="6" w15:restartNumberingAfterBreak="0">
    <w:nsid w:val="00000008"/>
    <w:multiLevelType w:val="singleLevel"/>
    <w:tmpl w:val="00000008"/>
    <w:name w:val="WW8Num8"/>
    <w:lvl w:ilvl="0">
      <w:start w:val="1"/>
      <w:numFmt w:val="lowerLetter"/>
      <w:lvlText w:val="%1)"/>
      <w:lvlJc w:val="left"/>
      <w:pPr>
        <w:tabs>
          <w:tab w:val="num" w:pos="0"/>
        </w:tabs>
        <w:ind w:left="0" w:firstLine="0"/>
      </w:pPr>
    </w:lvl>
  </w:abstractNum>
  <w:abstractNum w:abstractNumId="7" w15:restartNumberingAfterBreak="0">
    <w:nsid w:val="00000009"/>
    <w:multiLevelType w:val="singleLevel"/>
    <w:tmpl w:val="00000009"/>
    <w:name w:val="WW8Num9"/>
    <w:lvl w:ilvl="0">
      <w:start w:val="1"/>
      <w:numFmt w:val="bullet"/>
      <w:lvlText w:val="-"/>
      <w:lvlJc w:val="left"/>
      <w:pPr>
        <w:tabs>
          <w:tab w:val="num" w:pos="0"/>
        </w:tabs>
        <w:ind w:left="0" w:firstLine="0"/>
      </w:pPr>
      <w:rPr>
        <w:rFonts w:ascii="Times New Roman" w:hAnsi="Times New Roman" w:cs="Times New Roman"/>
      </w:rPr>
    </w:lvl>
  </w:abstractNum>
  <w:abstractNum w:abstractNumId="8" w15:restartNumberingAfterBreak="0">
    <w:nsid w:val="0000000A"/>
    <w:multiLevelType w:val="singleLevel"/>
    <w:tmpl w:val="0000000A"/>
    <w:name w:val="WW8Num10"/>
    <w:lvl w:ilvl="0">
      <w:start w:val="1"/>
      <w:numFmt w:val="bullet"/>
      <w:lvlText w:val="-"/>
      <w:lvlJc w:val="left"/>
      <w:pPr>
        <w:tabs>
          <w:tab w:val="num" w:pos="0"/>
        </w:tabs>
        <w:ind w:left="0" w:firstLine="0"/>
      </w:pPr>
      <w:rPr>
        <w:rFonts w:ascii="Times New Roman" w:hAnsi="Times New Roman" w:cs="Times New Roman"/>
        <w:sz w:val="24"/>
      </w:rPr>
    </w:lvl>
  </w:abstractNum>
  <w:abstractNum w:abstractNumId="9" w15:restartNumberingAfterBreak="0">
    <w:nsid w:val="01D90B23"/>
    <w:multiLevelType w:val="hybridMultilevel"/>
    <w:tmpl w:val="B9904E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D5A6DFD"/>
    <w:multiLevelType w:val="hybridMultilevel"/>
    <w:tmpl w:val="7C008C1E"/>
    <w:lvl w:ilvl="0" w:tplc="7AC2D38E">
      <w:start w:val="1"/>
      <w:numFmt w:val="upperLetter"/>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11" w15:restartNumberingAfterBreak="0">
    <w:nsid w:val="177223C3"/>
    <w:multiLevelType w:val="hybridMultilevel"/>
    <w:tmpl w:val="6116ED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41F7374"/>
    <w:multiLevelType w:val="hybridMultilevel"/>
    <w:tmpl w:val="DEE47C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D32136"/>
    <w:multiLevelType w:val="hybridMultilevel"/>
    <w:tmpl w:val="7C008C1E"/>
    <w:lvl w:ilvl="0" w:tplc="FFFFFFFF">
      <w:start w:val="1"/>
      <w:numFmt w:val="upperLetter"/>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4" w15:restartNumberingAfterBreak="0">
    <w:nsid w:val="3E8002DA"/>
    <w:multiLevelType w:val="hybridMultilevel"/>
    <w:tmpl w:val="FBEE979C"/>
    <w:lvl w:ilvl="0" w:tplc="04100001">
      <w:start w:val="1"/>
      <w:numFmt w:val="bullet"/>
      <w:lvlText w:val=""/>
      <w:lvlJc w:val="left"/>
      <w:pPr>
        <w:ind w:left="720" w:hanging="360"/>
      </w:pPr>
      <w:rPr>
        <w:rFonts w:ascii="Symbol" w:hAnsi="Symbol" w:hint="default"/>
      </w:rPr>
    </w:lvl>
    <w:lvl w:ilvl="1" w:tplc="BE427912">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13536EF"/>
    <w:multiLevelType w:val="hybridMultilevel"/>
    <w:tmpl w:val="804C7AFA"/>
    <w:lvl w:ilvl="0" w:tplc="00000007">
      <w:start w:val="1"/>
      <w:numFmt w:val="bullet"/>
      <w:lvlText w:val=""/>
      <w:lvlJc w:val="left"/>
      <w:pPr>
        <w:ind w:left="862" w:hanging="360"/>
      </w:pPr>
      <w:rPr>
        <w:rFonts w:ascii="Times New Roman" w:hAnsi="Times New Roman" w:cs="Times New Roman"/>
      </w:rPr>
    </w:lvl>
    <w:lvl w:ilvl="1" w:tplc="04100003">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6" w15:restartNumberingAfterBreak="0">
    <w:nsid w:val="529D0C9C"/>
    <w:multiLevelType w:val="hybridMultilevel"/>
    <w:tmpl w:val="D4CE966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7917FC8"/>
    <w:multiLevelType w:val="hybridMultilevel"/>
    <w:tmpl w:val="E20477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A737B63"/>
    <w:multiLevelType w:val="hybridMultilevel"/>
    <w:tmpl w:val="AD484E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FAF6BDD"/>
    <w:multiLevelType w:val="hybridMultilevel"/>
    <w:tmpl w:val="BA6076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5435CF9"/>
    <w:multiLevelType w:val="hybridMultilevel"/>
    <w:tmpl w:val="1C7299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13643754">
    <w:abstractNumId w:val="0"/>
  </w:num>
  <w:num w:numId="2" w16cid:durableId="932513482">
    <w:abstractNumId w:val="1"/>
  </w:num>
  <w:num w:numId="3" w16cid:durableId="1799759657">
    <w:abstractNumId w:val="2"/>
  </w:num>
  <w:num w:numId="4" w16cid:durableId="1836412470">
    <w:abstractNumId w:val="3"/>
  </w:num>
  <w:num w:numId="5" w16cid:durableId="2147119597">
    <w:abstractNumId w:val="4"/>
  </w:num>
  <w:num w:numId="6" w16cid:durableId="1220242730">
    <w:abstractNumId w:val="5"/>
  </w:num>
  <w:num w:numId="7" w16cid:durableId="1642925900">
    <w:abstractNumId w:val="6"/>
  </w:num>
  <w:num w:numId="8" w16cid:durableId="1186675612">
    <w:abstractNumId w:val="7"/>
  </w:num>
  <w:num w:numId="9" w16cid:durableId="105389878">
    <w:abstractNumId w:val="8"/>
  </w:num>
  <w:num w:numId="10" w16cid:durableId="797146499">
    <w:abstractNumId w:val="19"/>
  </w:num>
  <w:num w:numId="11" w16cid:durableId="1952468833">
    <w:abstractNumId w:val="20"/>
  </w:num>
  <w:num w:numId="12" w16cid:durableId="132186897">
    <w:abstractNumId w:val="14"/>
  </w:num>
  <w:num w:numId="13" w16cid:durableId="500973270">
    <w:abstractNumId w:val="15"/>
  </w:num>
  <w:num w:numId="14" w16cid:durableId="423306420">
    <w:abstractNumId w:val="16"/>
  </w:num>
  <w:num w:numId="15" w16cid:durableId="1511213806">
    <w:abstractNumId w:val="18"/>
  </w:num>
  <w:num w:numId="16" w16cid:durableId="80951495">
    <w:abstractNumId w:val="9"/>
  </w:num>
  <w:num w:numId="17" w16cid:durableId="704446765">
    <w:abstractNumId w:val="12"/>
  </w:num>
  <w:num w:numId="18" w16cid:durableId="228149622">
    <w:abstractNumId w:val="11"/>
  </w:num>
  <w:num w:numId="19" w16cid:durableId="1283459624">
    <w:abstractNumId w:val="17"/>
  </w:num>
  <w:num w:numId="20" w16cid:durableId="1217470632">
    <w:abstractNumId w:val="10"/>
  </w:num>
  <w:num w:numId="21" w16cid:durableId="99267988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265"/>
    <w:rsid w:val="00007328"/>
    <w:rsid w:val="0002645C"/>
    <w:rsid w:val="000307F2"/>
    <w:rsid w:val="00054418"/>
    <w:rsid w:val="001328EA"/>
    <w:rsid w:val="00151269"/>
    <w:rsid w:val="0015419E"/>
    <w:rsid w:val="002E7197"/>
    <w:rsid w:val="00310186"/>
    <w:rsid w:val="003F1B70"/>
    <w:rsid w:val="00466815"/>
    <w:rsid w:val="005563A1"/>
    <w:rsid w:val="005A6AE3"/>
    <w:rsid w:val="005C6522"/>
    <w:rsid w:val="00634796"/>
    <w:rsid w:val="006444FC"/>
    <w:rsid w:val="00681372"/>
    <w:rsid w:val="006A6539"/>
    <w:rsid w:val="006B5A98"/>
    <w:rsid w:val="006E7A3D"/>
    <w:rsid w:val="0079195F"/>
    <w:rsid w:val="008453D3"/>
    <w:rsid w:val="00910EB1"/>
    <w:rsid w:val="0093005D"/>
    <w:rsid w:val="00930F10"/>
    <w:rsid w:val="00933187"/>
    <w:rsid w:val="00964265"/>
    <w:rsid w:val="00A46C44"/>
    <w:rsid w:val="00B978A6"/>
    <w:rsid w:val="00BE40F5"/>
    <w:rsid w:val="00D864CA"/>
    <w:rsid w:val="00D9793A"/>
    <w:rsid w:val="00E11E68"/>
    <w:rsid w:val="00E46B45"/>
    <w:rsid w:val="00EA4FD0"/>
    <w:rsid w:val="00EC6F87"/>
    <w:rsid w:val="00FA0BFC"/>
    <w:rsid w:val="00FB55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403E7"/>
  <w15:docId w15:val="{6D0927EE-E005-40B8-A96A-2777BAC80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F1B70"/>
  </w:style>
  <w:style w:type="paragraph" w:styleId="Titolo1">
    <w:name w:val="heading 1"/>
    <w:basedOn w:val="Normale"/>
    <w:next w:val="Normale"/>
    <w:link w:val="Titolo1Carattere"/>
    <w:uiPriority w:val="9"/>
    <w:qFormat/>
    <w:rsid w:val="00E11E6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4">
    <w:name w:val="heading 4"/>
    <w:basedOn w:val="Normale"/>
    <w:next w:val="Normale"/>
    <w:link w:val="Titolo4Carattere"/>
    <w:uiPriority w:val="9"/>
    <w:semiHidden/>
    <w:unhideWhenUsed/>
    <w:qFormat/>
    <w:rsid w:val="0063479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3005D"/>
    <w:pPr>
      <w:ind w:left="720"/>
      <w:contextualSpacing/>
    </w:pPr>
  </w:style>
  <w:style w:type="paragraph" w:styleId="Testofumetto">
    <w:name w:val="Balloon Text"/>
    <w:basedOn w:val="Normale"/>
    <w:link w:val="TestofumettoCarattere"/>
    <w:uiPriority w:val="99"/>
    <w:semiHidden/>
    <w:unhideWhenUsed/>
    <w:rsid w:val="00FA0BF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A0BFC"/>
    <w:rPr>
      <w:rFonts w:ascii="Segoe UI" w:hAnsi="Segoe UI" w:cs="Segoe UI"/>
      <w:sz w:val="18"/>
      <w:szCs w:val="18"/>
    </w:rPr>
  </w:style>
  <w:style w:type="character" w:customStyle="1" w:styleId="Titolo1Carattere">
    <w:name w:val="Titolo 1 Carattere"/>
    <w:basedOn w:val="Carpredefinitoparagrafo"/>
    <w:link w:val="Titolo1"/>
    <w:uiPriority w:val="9"/>
    <w:rsid w:val="00E11E68"/>
    <w:rPr>
      <w:rFonts w:asciiTheme="majorHAnsi" w:eastAsiaTheme="majorEastAsia" w:hAnsiTheme="majorHAnsi" w:cstheme="majorBidi"/>
      <w:color w:val="2E74B5" w:themeColor="accent1" w:themeShade="BF"/>
      <w:sz w:val="32"/>
      <w:szCs w:val="32"/>
    </w:rPr>
  </w:style>
  <w:style w:type="paragraph" w:customStyle="1" w:styleId="Standard">
    <w:name w:val="Standard"/>
    <w:link w:val="StandardCarattere"/>
    <w:uiPriority w:val="99"/>
    <w:rsid w:val="0079195F"/>
    <w:pPr>
      <w:suppressAutoHyphens/>
      <w:autoSpaceDN w:val="0"/>
      <w:spacing w:after="200" w:line="276" w:lineRule="auto"/>
      <w:textAlignment w:val="baseline"/>
    </w:pPr>
    <w:rPr>
      <w:rFonts w:ascii="Calibri" w:eastAsia="SimSun" w:hAnsi="Calibri" w:cs="Tahoma"/>
      <w:color w:val="00000A"/>
      <w:kern w:val="3"/>
      <w:lang w:eastAsia="it-IT"/>
    </w:rPr>
  </w:style>
  <w:style w:type="character" w:styleId="Collegamentoipertestuale">
    <w:name w:val="Hyperlink"/>
    <w:basedOn w:val="Carpredefinitoparagrafo"/>
    <w:uiPriority w:val="99"/>
    <w:unhideWhenUsed/>
    <w:rsid w:val="0079195F"/>
    <w:rPr>
      <w:color w:val="0563C1" w:themeColor="hyperlink"/>
      <w:u w:val="single"/>
    </w:rPr>
  </w:style>
  <w:style w:type="character" w:customStyle="1" w:styleId="StandardCarattere">
    <w:name w:val="Standard Carattere"/>
    <w:link w:val="Standard"/>
    <w:uiPriority w:val="99"/>
    <w:rsid w:val="0079195F"/>
    <w:rPr>
      <w:rFonts w:ascii="Calibri" w:eastAsia="SimSun" w:hAnsi="Calibri" w:cs="Tahoma"/>
      <w:color w:val="00000A"/>
      <w:kern w:val="3"/>
      <w:lang w:eastAsia="it-IT"/>
    </w:rPr>
  </w:style>
  <w:style w:type="paragraph" w:styleId="Nessunaspaziatura">
    <w:name w:val="No Spacing"/>
    <w:uiPriority w:val="1"/>
    <w:qFormat/>
    <w:rsid w:val="00910EB1"/>
    <w:pPr>
      <w:spacing w:after="0" w:line="240" w:lineRule="auto"/>
    </w:pPr>
  </w:style>
  <w:style w:type="character" w:styleId="Menzionenonrisolta">
    <w:name w:val="Unresolved Mention"/>
    <w:basedOn w:val="Carpredefinitoparagrafo"/>
    <w:uiPriority w:val="99"/>
    <w:semiHidden/>
    <w:unhideWhenUsed/>
    <w:rsid w:val="00634796"/>
    <w:rPr>
      <w:color w:val="605E5C"/>
      <w:shd w:val="clear" w:color="auto" w:fill="E1DFDD"/>
    </w:rPr>
  </w:style>
  <w:style w:type="character" w:customStyle="1" w:styleId="Titolo4Carattere">
    <w:name w:val="Titolo 4 Carattere"/>
    <w:basedOn w:val="Carpredefinitoparagrafo"/>
    <w:link w:val="Titolo4"/>
    <w:uiPriority w:val="9"/>
    <w:semiHidden/>
    <w:rsid w:val="00634796"/>
    <w:rPr>
      <w:rFonts w:asciiTheme="majorHAnsi" w:eastAsiaTheme="majorEastAsia" w:hAnsiTheme="majorHAnsi" w:cstheme="majorBidi"/>
      <w:i/>
      <w:iCs/>
      <w:color w:val="2E74B5" w:themeColor="accent1" w:themeShade="BF"/>
    </w:rPr>
  </w:style>
  <w:style w:type="table" w:styleId="Grigliatabella">
    <w:name w:val="Table Grid"/>
    <w:basedOn w:val="Tabellanormale"/>
    <w:uiPriority w:val="59"/>
    <w:rsid w:val="00634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533620">
      <w:bodyDiv w:val="1"/>
      <w:marLeft w:val="0"/>
      <w:marRight w:val="0"/>
      <w:marTop w:val="0"/>
      <w:marBottom w:val="0"/>
      <w:divBdr>
        <w:top w:val="none" w:sz="0" w:space="0" w:color="auto"/>
        <w:left w:val="none" w:sz="0" w:space="0" w:color="auto"/>
        <w:bottom w:val="none" w:sz="0" w:space="0" w:color="auto"/>
        <w:right w:val="none" w:sz="0" w:space="0" w:color="auto"/>
      </w:divBdr>
      <w:divsChild>
        <w:div w:id="942346260">
          <w:blockQuote w:val="1"/>
          <w:marLeft w:val="0"/>
          <w:marRight w:val="0"/>
          <w:marTop w:val="240"/>
          <w:marBottom w:val="240"/>
          <w:divBdr>
            <w:top w:val="none" w:sz="0" w:space="0" w:color="auto"/>
            <w:left w:val="single" w:sz="6" w:space="14" w:color="0088CC"/>
            <w:bottom w:val="none" w:sz="0" w:space="0" w:color="auto"/>
            <w:right w:val="none" w:sz="0" w:space="0" w:color="auto"/>
          </w:divBdr>
        </w:div>
      </w:divsChild>
    </w:div>
    <w:div w:id="2070954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about:blan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about:blank"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about:blank" TargetMode="External"/><Relationship Id="rId5" Type="http://schemas.openxmlformats.org/officeDocument/2006/relationships/image" Target="media/image1.jpeg"/><Relationship Id="rId15" Type="http://schemas.openxmlformats.org/officeDocument/2006/relationships/hyperlink" Target="about:blank" TargetMode="External"/><Relationship Id="rId10" Type="http://schemas.openxmlformats.org/officeDocument/2006/relationships/hyperlink" Target="http://www.majoranacascino.edu.it" TargetMode="Externa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2533</Words>
  <Characters>14441</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leonarda mariggiò</dc:creator>
  <cp:lastModifiedBy>Mario Cottonaro</cp:lastModifiedBy>
  <cp:revision>3</cp:revision>
  <cp:lastPrinted>2019-10-13T16:06:00Z</cp:lastPrinted>
  <dcterms:created xsi:type="dcterms:W3CDTF">2023-09-25T14:31:00Z</dcterms:created>
  <dcterms:modified xsi:type="dcterms:W3CDTF">2023-11-04T15:10:00Z</dcterms:modified>
</cp:coreProperties>
</file>